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415" w:rsidRPr="00CD46F7" w:rsidRDefault="006554F3" w:rsidP="00A43415">
      <w:r>
        <w:rPr>
          <w:noProof/>
        </w:rPr>
        <w:drawing>
          <wp:inline distT="0" distB="0" distL="0" distR="0">
            <wp:extent cx="6120765" cy="3160395"/>
            <wp:effectExtent l="1905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16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F96" w:rsidRDefault="001F4F96" w:rsidP="00A43415">
      <w:pPr>
        <w:suppressAutoHyphens/>
        <w:spacing w:after="0" w:line="240" w:lineRule="auto"/>
        <w:jc w:val="center"/>
        <w:rPr>
          <w:b/>
          <w:sz w:val="56"/>
          <w:szCs w:val="56"/>
          <w:lang w:eastAsia="ar-SA"/>
        </w:rPr>
      </w:pPr>
    </w:p>
    <w:p w:rsidR="00A43415" w:rsidRPr="00D84905" w:rsidRDefault="00A43415" w:rsidP="00A43415">
      <w:pPr>
        <w:suppressAutoHyphens/>
        <w:spacing w:after="0" w:line="240" w:lineRule="auto"/>
        <w:jc w:val="center"/>
        <w:rPr>
          <w:b/>
          <w:sz w:val="56"/>
          <w:szCs w:val="56"/>
          <w:lang w:eastAsia="ar-SA"/>
        </w:rPr>
      </w:pPr>
      <w:r w:rsidRPr="00D84905">
        <w:rPr>
          <w:b/>
          <w:sz w:val="56"/>
          <w:szCs w:val="56"/>
          <w:lang w:eastAsia="ar-SA"/>
        </w:rPr>
        <w:t>P.</w:t>
      </w:r>
      <w:r w:rsidR="00EE65B7">
        <w:rPr>
          <w:b/>
          <w:sz w:val="56"/>
          <w:szCs w:val="56"/>
          <w:lang w:eastAsia="ar-SA"/>
        </w:rPr>
        <w:t>D</w:t>
      </w:r>
      <w:r w:rsidRPr="00D84905">
        <w:rPr>
          <w:b/>
          <w:sz w:val="56"/>
          <w:szCs w:val="56"/>
          <w:lang w:eastAsia="ar-SA"/>
        </w:rPr>
        <w:t>.</w:t>
      </w:r>
      <w:r w:rsidR="00EE65B7">
        <w:rPr>
          <w:b/>
          <w:sz w:val="56"/>
          <w:szCs w:val="56"/>
          <w:lang w:eastAsia="ar-SA"/>
        </w:rPr>
        <w:t>P</w:t>
      </w:r>
      <w:r w:rsidRPr="00D84905">
        <w:rPr>
          <w:b/>
          <w:sz w:val="56"/>
          <w:szCs w:val="56"/>
          <w:lang w:eastAsia="ar-SA"/>
        </w:rPr>
        <w:t>.</w:t>
      </w:r>
    </w:p>
    <w:p w:rsidR="00A43415" w:rsidRDefault="00EE65B7" w:rsidP="00A43415">
      <w:pPr>
        <w:keepNext/>
        <w:suppressAutoHyphens/>
        <w:spacing w:after="0" w:line="240" w:lineRule="auto"/>
        <w:jc w:val="center"/>
        <w:rPr>
          <w:b/>
          <w:i/>
          <w:sz w:val="44"/>
          <w:szCs w:val="44"/>
          <w:lang w:eastAsia="ar-SA"/>
        </w:rPr>
      </w:pPr>
      <w:r w:rsidRPr="00EE65B7">
        <w:rPr>
          <w:b/>
          <w:i/>
          <w:sz w:val="44"/>
          <w:szCs w:val="44"/>
          <w:lang w:eastAsia="ar-SA"/>
        </w:rPr>
        <w:t>“</w:t>
      </w:r>
      <w:r>
        <w:rPr>
          <w:b/>
          <w:i/>
          <w:sz w:val="44"/>
          <w:szCs w:val="44"/>
          <w:lang w:eastAsia="ar-SA"/>
        </w:rPr>
        <w:t>S</w:t>
      </w:r>
      <w:r w:rsidRPr="00EE65B7">
        <w:rPr>
          <w:b/>
          <w:i/>
          <w:sz w:val="44"/>
          <w:szCs w:val="44"/>
          <w:lang w:eastAsia="ar-SA"/>
        </w:rPr>
        <w:t xml:space="preserve">tudenti BES con Disturbi Evolutivi </w:t>
      </w:r>
      <w:r w:rsidR="00BD756E">
        <w:rPr>
          <w:b/>
          <w:i/>
          <w:sz w:val="44"/>
          <w:szCs w:val="44"/>
          <w:lang w:eastAsia="ar-SA"/>
        </w:rPr>
        <w:t>S</w:t>
      </w:r>
      <w:r w:rsidRPr="00EE65B7">
        <w:rPr>
          <w:b/>
          <w:i/>
          <w:sz w:val="44"/>
          <w:szCs w:val="44"/>
          <w:lang w:eastAsia="ar-SA"/>
        </w:rPr>
        <w:t>pecifici</w:t>
      </w:r>
      <w:r w:rsidR="00A43415" w:rsidRPr="00EE65B7">
        <w:rPr>
          <w:b/>
          <w:i/>
          <w:sz w:val="44"/>
          <w:szCs w:val="44"/>
          <w:lang w:eastAsia="ar-SA"/>
        </w:rPr>
        <w:t>”</w:t>
      </w:r>
    </w:p>
    <w:p w:rsidR="000C1CD4" w:rsidRPr="00903466" w:rsidRDefault="000C1CD4" w:rsidP="000C1CD4">
      <w:pPr>
        <w:pStyle w:val="normal"/>
        <w:jc w:val="center"/>
        <w:rPr>
          <w:rFonts w:ascii="Calibri" w:hAnsi="Calibri"/>
          <w:i/>
          <w:sz w:val="24"/>
          <w:szCs w:val="24"/>
        </w:rPr>
      </w:pPr>
      <w:r w:rsidRPr="00903466">
        <w:rPr>
          <w:rFonts w:ascii="Calibri" w:hAnsi="Calibri"/>
          <w:i/>
          <w:sz w:val="24"/>
          <w:szCs w:val="24"/>
        </w:rPr>
        <w:t>(Ai sensi della L.170/10, del D.M. 12/07/11, della Dir.M. 27/12/12, della C.M.8 del 06/03/13)</w:t>
      </w:r>
    </w:p>
    <w:p w:rsidR="000C1CD4" w:rsidRPr="00EE65B7" w:rsidRDefault="000C1CD4" w:rsidP="00A43415">
      <w:pPr>
        <w:keepNext/>
        <w:suppressAutoHyphens/>
        <w:spacing w:after="0" w:line="240" w:lineRule="auto"/>
        <w:jc w:val="center"/>
        <w:rPr>
          <w:b/>
          <w:i/>
          <w:sz w:val="44"/>
          <w:szCs w:val="44"/>
          <w:lang w:eastAsia="ar-SA"/>
        </w:rPr>
      </w:pPr>
    </w:p>
    <w:p w:rsidR="00A43415" w:rsidRPr="00D84905" w:rsidRDefault="00A43415" w:rsidP="00EE65B7">
      <w:pPr>
        <w:pStyle w:val="Titolo6"/>
        <w:rPr>
          <w:rFonts w:ascii="Calibri" w:hAnsi="Calibri"/>
          <w:b/>
          <w:i w:val="0"/>
          <w:color w:val="C00000"/>
          <w:sz w:val="28"/>
          <w:szCs w:val="28"/>
        </w:rPr>
      </w:pPr>
    </w:p>
    <w:tbl>
      <w:tblPr>
        <w:tblW w:w="0" w:type="auto"/>
        <w:tblInd w:w="1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03"/>
        <w:gridCol w:w="5360"/>
      </w:tblGrid>
      <w:tr w:rsidR="00A43415" w:rsidRPr="00A35905" w:rsidTr="00197816">
        <w:trPr>
          <w:trHeight w:hRule="exact" w:val="679"/>
        </w:trPr>
        <w:tc>
          <w:tcPr>
            <w:tcW w:w="2203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8"/>
                <w:szCs w:val="24"/>
                <w:lang w:eastAsia="ar-SA"/>
              </w:rPr>
            </w:pPr>
            <w:r w:rsidRPr="00A35905">
              <w:rPr>
                <w:sz w:val="28"/>
                <w:szCs w:val="24"/>
                <w:lang w:eastAsia="ar-SA"/>
              </w:rPr>
              <w:t>Studente/Essa</w:t>
            </w:r>
          </w:p>
        </w:tc>
        <w:tc>
          <w:tcPr>
            <w:tcW w:w="5360" w:type="dxa"/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color w:val="FF0000"/>
                <w:sz w:val="24"/>
                <w:szCs w:val="24"/>
                <w:lang w:eastAsia="ar-SA"/>
              </w:rPr>
            </w:pPr>
          </w:p>
          <w:p w:rsidR="00A43415" w:rsidRPr="00A35905" w:rsidRDefault="00A43415" w:rsidP="00197816">
            <w:pPr>
              <w:suppressAutoHyphens/>
              <w:spacing w:after="0" w:line="240" w:lineRule="auto"/>
              <w:jc w:val="both"/>
              <w:rPr>
                <w:color w:val="FF0000"/>
                <w:sz w:val="28"/>
                <w:szCs w:val="28"/>
                <w:lang w:eastAsia="ar-SA"/>
              </w:rPr>
            </w:pPr>
            <w:r w:rsidRPr="00A35905">
              <w:rPr>
                <w:i/>
                <w:color w:val="FF0000"/>
                <w:sz w:val="28"/>
                <w:szCs w:val="28"/>
                <w:lang w:eastAsia="ar-SA"/>
              </w:rPr>
              <w:t>* solo iniziali</w:t>
            </w:r>
          </w:p>
        </w:tc>
      </w:tr>
      <w:tr w:rsidR="00A43415" w:rsidRPr="00A35905" w:rsidTr="00B070C2">
        <w:trPr>
          <w:trHeight w:hRule="exact" w:val="957"/>
        </w:trPr>
        <w:tc>
          <w:tcPr>
            <w:tcW w:w="2203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8"/>
                <w:szCs w:val="24"/>
                <w:lang w:eastAsia="ar-SA"/>
              </w:rPr>
            </w:pPr>
            <w:r w:rsidRPr="00A35905">
              <w:rPr>
                <w:sz w:val="28"/>
                <w:szCs w:val="24"/>
                <w:lang w:eastAsia="ar-SA"/>
              </w:rPr>
              <w:t>Classe /Sezione</w:t>
            </w:r>
          </w:p>
        </w:tc>
        <w:tc>
          <w:tcPr>
            <w:tcW w:w="5360" w:type="dxa"/>
            <w:shd w:val="clear" w:color="auto" w:fill="auto"/>
          </w:tcPr>
          <w:p w:rsidR="00A43415" w:rsidRPr="00A35905" w:rsidRDefault="00A43415" w:rsidP="00197816">
            <w:pPr>
              <w:suppressAutoHyphens/>
              <w:spacing w:after="0" w:line="240" w:lineRule="auto"/>
              <w:jc w:val="both"/>
              <w:rPr>
                <w:i/>
                <w:color w:val="FF0000"/>
                <w:sz w:val="28"/>
                <w:szCs w:val="28"/>
                <w:lang w:eastAsia="ar-SA"/>
              </w:rPr>
            </w:pPr>
            <w:r w:rsidRPr="00A35905">
              <w:rPr>
                <w:color w:val="FF0000"/>
                <w:sz w:val="28"/>
                <w:szCs w:val="28"/>
                <w:lang w:eastAsia="ar-SA"/>
              </w:rPr>
              <w:t xml:space="preserve">* </w:t>
            </w:r>
            <w:r w:rsidRPr="00A35905">
              <w:rPr>
                <w:i/>
                <w:color w:val="FF0000"/>
                <w:sz w:val="28"/>
                <w:szCs w:val="28"/>
                <w:lang w:eastAsia="ar-SA"/>
              </w:rPr>
              <w:t>specificare se (Primo Biennio/ Secondo Biennio /Classe 5^)</w:t>
            </w:r>
          </w:p>
        </w:tc>
      </w:tr>
      <w:tr w:rsidR="00A43415" w:rsidRPr="00A35905" w:rsidTr="00B070C2">
        <w:trPr>
          <w:cantSplit/>
          <w:trHeight w:hRule="exact" w:val="983"/>
        </w:trPr>
        <w:tc>
          <w:tcPr>
            <w:tcW w:w="2203" w:type="dxa"/>
            <w:shd w:val="clear" w:color="auto" w:fill="auto"/>
          </w:tcPr>
          <w:p w:rsidR="00A43415" w:rsidRPr="00EE65B7" w:rsidRDefault="00EE65B7" w:rsidP="00197816">
            <w:pPr>
              <w:suppressAutoHyphens/>
              <w:snapToGrid w:val="0"/>
              <w:spacing w:after="0" w:line="240" w:lineRule="auto"/>
              <w:rPr>
                <w:sz w:val="28"/>
                <w:szCs w:val="24"/>
                <w:lang w:eastAsia="ar-SA"/>
              </w:rPr>
            </w:pPr>
            <w:r w:rsidRPr="00EE65B7">
              <w:rPr>
                <w:sz w:val="28"/>
                <w:szCs w:val="24"/>
                <w:lang w:eastAsia="ar-SA"/>
              </w:rPr>
              <w:t>Coordinatore</w:t>
            </w:r>
          </w:p>
          <w:p w:rsidR="00EE65B7" w:rsidRPr="00A35905" w:rsidRDefault="00EE65B7" w:rsidP="00197816">
            <w:pPr>
              <w:suppressAutoHyphens/>
              <w:snapToGrid w:val="0"/>
              <w:spacing w:after="0" w:line="240" w:lineRule="auto"/>
              <w:rPr>
                <w:b/>
                <w:sz w:val="28"/>
                <w:szCs w:val="24"/>
                <w:lang w:eastAsia="ar-SA"/>
              </w:rPr>
            </w:pPr>
            <w:r>
              <w:rPr>
                <w:sz w:val="28"/>
                <w:szCs w:val="24"/>
                <w:lang w:eastAsia="ar-SA"/>
              </w:rPr>
              <w:t>d</w:t>
            </w:r>
            <w:r w:rsidRPr="00EE65B7">
              <w:rPr>
                <w:sz w:val="28"/>
                <w:szCs w:val="24"/>
                <w:lang w:eastAsia="ar-SA"/>
              </w:rPr>
              <w:t>el CdC</w:t>
            </w:r>
          </w:p>
        </w:tc>
        <w:tc>
          <w:tcPr>
            <w:tcW w:w="5360" w:type="dxa"/>
            <w:shd w:val="clear" w:color="auto" w:fill="auto"/>
          </w:tcPr>
          <w:p w:rsidR="00A43415" w:rsidRPr="00A35905" w:rsidRDefault="00A43415" w:rsidP="00197816">
            <w:pPr>
              <w:suppressAutoHyphens/>
              <w:spacing w:after="0" w:line="240" w:lineRule="auto"/>
              <w:rPr>
                <w:i/>
                <w:color w:val="FF0000"/>
                <w:sz w:val="28"/>
                <w:szCs w:val="28"/>
                <w:lang w:eastAsia="ar-SA"/>
              </w:rPr>
            </w:pPr>
            <w:r w:rsidRPr="00A35905">
              <w:rPr>
                <w:i/>
                <w:color w:val="FF0000"/>
                <w:sz w:val="28"/>
                <w:szCs w:val="28"/>
                <w:lang w:eastAsia="ar-SA"/>
              </w:rPr>
              <w:t>Prof.</w:t>
            </w:r>
            <w:r w:rsidR="00B070C2">
              <w:rPr>
                <w:i/>
                <w:color w:val="FF0000"/>
                <w:sz w:val="28"/>
                <w:szCs w:val="28"/>
                <w:lang w:eastAsia="ar-SA"/>
              </w:rPr>
              <w:t>/e</w:t>
            </w:r>
            <w:r w:rsidRPr="00A35905">
              <w:rPr>
                <w:i/>
                <w:color w:val="FF0000"/>
                <w:sz w:val="28"/>
                <w:szCs w:val="28"/>
                <w:lang w:eastAsia="ar-SA"/>
              </w:rPr>
              <w:t xml:space="preserve">ssa </w:t>
            </w:r>
          </w:p>
          <w:p w:rsidR="00A43415" w:rsidRPr="00A35905" w:rsidRDefault="00B070C2" w:rsidP="00197816">
            <w:pPr>
              <w:suppressAutoHyphens/>
              <w:spacing w:after="0" w:line="240" w:lineRule="auto"/>
              <w:rPr>
                <w:color w:val="FF0000"/>
                <w:sz w:val="28"/>
                <w:szCs w:val="28"/>
                <w:lang w:eastAsia="ar-SA"/>
              </w:rPr>
            </w:pPr>
            <w:r>
              <w:rPr>
                <w:i/>
                <w:color w:val="FF0000"/>
                <w:sz w:val="28"/>
                <w:szCs w:val="28"/>
                <w:lang w:eastAsia="ar-SA"/>
              </w:rPr>
              <w:t>Disciplina:</w:t>
            </w:r>
          </w:p>
        </w:tc>
      </w:tr>
    </w:tbl>
    <w:p w:rsidR="00A43415" w:rsidRPr="00D84905" w:rsidRDefault="00A43415" w:rsidP="00A43415">
      <w:pPr>
        <w:suppressAutoHyphens/>
        <w:spacing w:after="0" w:line="240" w:lineRule="auto"/>
        <w:rPr>
          <w:sz w:val="24"/>
          <w:szCs w:val="24"/>
          <w:lang w:eastAsia="ar-SA"/>
        </w:rPr>
      </w:pPr>
    </w:p>
    <w:p w:rsidR="00A43415" w:rsidRPr="00D84905" w:rsidRDefault="00A43415" w:rsidP="00A43415">
      <w:pPr>
        <w:suppressAutoHyphens/>
        <w:spacing w:after="0" w:line="240" w:lineRule="auto"/>
        <w:rPr>
          <w:sz w:val="24"/>
          <w:szCs w:val="24"/>
          <w:lang w:eastAsia="ar-SA"/>
        </w:rPr>
      </w:pPr>
    </w:p>
    <w:p w:rsidR="00EE65B7" w:rsidRDefault="00EE65B7" w:rsidP="00A43415">
      <w:pPr>
        <w:keepNext/>
        <w:suppressAutoHyphens/>
        <w:spacing w:after="0" w:line="240" w:lineRule="auto"/>
        <w:jc w:val="center"/>
        <w:rPr>
          <w:b/>
          <w:sz w:val="40"/>
          <w:szCs w:val="40"/>
          <w:lang w:eastAsia="ar-SA"/>
        </w:rPr>
      </w:pPr>
    </w:p>
    <w:p w:rsidR="00A43415" w:rsidRPr="00D84905" w:rsidRDefault="00A43415" w:rsidP="00A43415">
      <w:pPr>
        <w:keepNext/>
        <w:suppressAutoHyphens/>
        <w:spacing w:after="0" w:line="240" w:lineRule="auto"/>
        <w:jc w:val="center"/>
        <w:rPr>
          <w:b/>
          <w:sz w:val="40"/>
          <w:szCs w:val="40"/>
          <w:lang w:eastAsia="ar-SA"/>
        </w:rPr>
      </w:pPr>
      <w:r w:rsidRPr="00D84905">
        <w:rPr>
          <w:b/>
          <w:sz w:val="40"/>
          <w:szCs w:val="40"/>
          <w:lang w:eastAsia="ar-SA"/>
        </w:rPr>
        <w:t>Anno Scolastico 201</w:t>
      </w:r>
      <w:r w:rsidR="003A40DC">
        <w:rPr>
          <w:b/>
          <w:sz w:val="40"/>
          <w:szCs w:val="40"/>
          <w:lang w:eastAsia="ar-SA"/>
        </w:rPr>
        <w:t>8</w:t>
      </w:r>
      <w:r w:rsidRPr="00D84905">
        <w:rPr>
          <w:b/>
          <w:sz w:val="40"/>
          <w:szCs w:val="40"/>
          <w:lang w:eastAsia="ar-SA"/>
        </w:rPr>
        <w:t>/201</w:t>
      </w:r>
      <w:r w:rsidR="003A40DC">
        <w:rPr>
          <w:b/>
          <w:sz w:val="40"/>
          <w:szCs w:val="40"/>
          <w:lang w:eastAsia="ar-SA"/>
        </w:rPr>
        <w:t>9</w:t>
      </w:r>
    </w:p>
    <w:p w:rsidR="00A43415" w:rsidRDefault="00A43415" w:rsidP="00A43415">
      <w:pPr>
        <w:suppressAutoHyphens/>
        <w:spacing w:after="0" w:line="240" w:lineRule="auto"/>
        <w:rPr>
          <w:sz w:val="24"/>
          <w:szCs w:val="24"/>
          <w:lang w:eastAsia="ar-SA"/>
        </w:rPr>
      </w:pPr>
    </w:p>
    <w:p w:rsidR="001F4F96" w:rsidRDefault="001F4F96" w:rsidP="00A43415">
      <w:pPr>
        <w:suppressAutoHyphens/>
        <w:spacing w:after="0" w:line="240" w:lineRule="auto"/>
        <w:rPr>
          <w:sz w:val="24"/>
          <w:szCs w:val="24"/>
          <w:lang w:eastAsia="ar-SA"/>
        </w:rPr>
      </w:pPr>
    </w:p>
    <w:p w:rsidR="001F4F96" w:rsidRPr="00D84905" w:rsidRDefault="001F4F96" w:rsidP="00A43415">
      <w:pPr>
        <w:suppressAutoHyphens/>
        <w:spacing w:after="0" w:line="240" w:lineRule="auto"/>
        <w:rPr>
          <w:sz w:val="24"/>
          <w:szCs w:val="24"/>
          <w:lang w:eastAsia="ar-SA"/>
        </w:rPr>
      </w:pPr>
    </w:p>
    <w:p w:rsidR="00A43415" w:rsidRPr="002C2142" w:rsidRDefault="00A43415" w:rsidP="001F4F96">
      <w:pPr>
        <w:keepNext/>
        <w:numPr>
          <w:ilvl w:val="1"/>
          <w:numId w:val="0"/>
        </w:numPr>
        <w:tabs>
          <w:tab w:val="num" w:pos="0"/>
        </w:tabs>
        <w:suppressAutoHyphens/>
        <w:spacing w:before="240" w:after="60" w:line="240" w:lineRule="auto"/>
        <w:jc w:val="center"/>
        <w:outlineLvl w:val="1"/>
        <w:rPr>
          <w:b/>
          <w:bCs/>
          <w:i/>
          <w:iCs/>
          <w:sz w:val="52"/>
          <w:szCs w:val="52"/>
          <w:lang w:eastAsia="ar-SA"/>
        </w:rPr>
      </w:pPr>
      <w:r w:rsidRPr="002C2142">
        <w:rPr>
          <w:b/>
          <w:bCs/>
          <w:i/>
          <w:iCs/>
          <w:sz w:val="52"/>
          <w:szCs w:val="52"/>
          <w:lang w:eastAsia="ar-SA"/>
        </w:rPr>
        <w:lastRenderedPageBreak/>
        <w:t>Indice</w:t>
      </w:r>
    </w:p>
    <w:p w:rsidR="00A43415" w:rsidRPr="00D84905" w:rsidRDefault="00A43415" w:rsidP="00A43415">
      <w:pPr>
        <w:suppressAutoHyphens/>
        <w:spacing w:after="0" w:line="240" w:lineRule="auto"/>
        <w:rPr>
          <w:b/>
          <w:bCs/>
          <w:sz w:val="24"/>
          <w:szCs w:val="24"/>
          <w:u w:val="single"/>
          <w:lang w:eastAsia="ar-SA"/>
        </w:rPr>
      </w:pP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51"/>
        <w:gridCol w:w="1260"/>
      </w:tblGrid>
      <w:tr w:rsidR="00A43415" w:rsidRPr="00A35905" w:rsidTr="00F73C69">
        <w:trPr>
          <w:trHeight w:val="567"/>
          <w:jc w:val="center"/>
        </w:trPr>
        <w:tc>
          <w:tcPr>
            <w:tcW w:w="7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C69" w:rsidRDefault="00F73C69" w:rsidP="00197816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  <w:p w:rsidR="00A43415" w:rsidRPr="00A35905" w:rsidRDefault="00A43415" w:rsidP="00197816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>Anamnesi dello/a  studente/essa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  <w:p w:rsidR="00A43415" w:rsidRPr="00A35905" w:rsidRDefault="00A43415" w:rsidP="00197816">
            <w:pPr>
              <w:suppressAutoHyphens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color w:val="FF0000"/>
                <w:sz w:val="24"/>
                <w:szCs w:val="24"/>
                <w:lang w:eastAsia="ar-SA"/>
              </w:rPr>
              <w:t xml:space="preserve">Pag. </w:t>
            </w:r>
          </w:p>
          <w:p w:rsidR="00A43415" w:rsidRPr="00A35905" w:rsidRDefault="00A43415" w:rsidP="00197816">
            <w:pPr>
              <w:suppressAutoHyphens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A43415" w:rsidRPr="00A35905" w:rsidTr="00197816">
        <w:trPr>
          <w:jc w:val="center"/>
        </w:trPr>
        <w:tc>
          <w:tcPr>
            <w:tcW w:w="7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  <w:p w:rsidR="00A43415" w:rsidRPr="00A35905" w:rsidRDefault="00BD756E" w:rsidP="00197816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Diagnosi Medico - Specialistica</w:t>
            </w:r>
            <w:r w:rsidR="00A43415" w:rsidRPr="00A35905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  <w:p w:rsidR="00A43415" w:rsidRPr="00A35905" w:rsidRDefault="00A43415" w:rsidP="00197816">
            <w:pPr>
              <w:suppressAutoHyphens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color w:val="FF0000"/>
                <w:sz w:val="24"/>
                <w:szCs w:val="24"/>
                <w:lang w:eastAsia="ar-SA"/>
              </w:rPr>
              <w:t xml:space="preserve">Pag. </w:t>
            </w:r>
          </w:p>
          <w:p w:rsidR="00A43415" w:rsidRPr="00A35905" w:rsidRDefault="00A43415" w:rsidP="00197816">
            <w:pPr>
              <w:suppressAutoHyphens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A43415" w:rsidRPr="00A35905" w:rsidTr="00197816">
        <w:trPr>
          <w:jc w:val="center"/>
        </w:trPr>
        <w:tc>
          <w:tcPr>
            <w:tcW w:w="7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  <w:p w:rsidR="00A43415" w:rsidRPr="00A35905" w:rsidRDefault="00BD756E" w:rsidP="00197816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Classificazione del Disturbo Certificato in Età evolutiva</w:t>
            </w:r>
            <w:r w:rsidR="00A43415" w:rsidRPr="00A35905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  <w:p w:rsidR="00A43415" w:rsidRPr="00A35905" w:rsidRDefault="00A43415" w:rsidP="00197816">
            <w:pPr>
              <w:suppressAutoHyphens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color w:val="FF0000"/>
                <w:sz w:val="24"/>
                <w:szCs w:val="24"/>
                <w:lang w:eastAsia="ar-SA"/>
              </w:rPr>
              <w:t xml:space="preserve">Pag. </w:t>
            </w:r>
          </w:p>
          <w:p w:rsidR="00A43415" w:rsidRPr="00A35905" w:rsidRDefault="00A43415" w:rsidP="00197816">
            <w:pPr>
              <w:suppressAutoHyphens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A43415" w:rsidRPr="00A35905" w:rsidTr="00197816">
        <w:trPr>
          <w:jc w:val="center"/>
        </w:trPr>
        <w:tc>
          <w:tcPr>
            <w:tcW w:w="7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  <w:p w:rsidR="00BD756E" w:rsidRPr="00BD756E" w:rsidRDefault="00BD756E" w:rsidP="00BD756E">
            <w:pPr>
              <w:suppressAutoHyphens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BD756E">
              <w:rPr>
                <w:sz w:val="24"/>
                <w:szCs w:val="24"/>
                <w:lang w:eastAsia="ar-SA"/>
              </w:rPr>
              <w:t>Situazione Sanitaria / Terapie Farmacologiche</w:t>
            </w:r>
          </w:p>
          <w:p w:rsidR="00A43415" w:rsidRPr="00A35905" w:rsidRDefault="00A43415" w:rsidP="00197816">
            <w:pPr>
              <w:suppressAutoHyphens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  <w:p w:rsidR="00A43415" w:rsidRPr="00A35905" w:rsidRDefault="00A43415" w:rsidP="00F73C69">
            <w:pPr>
              <w:suppressAutoHyphens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color w:val="FF0000"/>
                <w:sz w:val="24"/>
                <w:szCs w:val="24"/>
                <w:lang w:eastAsia="ar-SA"/>
              </w:rPr>
              <w:t xml:space="preserve">Pag. </w:t>
            </w:r>
          </w:p>
        </w:tc>
      </w:tr>
      <w:tr w:rsidR="00BD756E" w:rsidRPr="00A35905" w:rsidTr="00197816">
        <w:trPr>
          <w:jc w:val="center"/>
        </w:trPr>
        <w:tc>
          <w:tcPr>
            <w:tcW w:w="7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56E" w:rsidRDefault="00BD756E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  <w:p w:rsidR="00BD756E" w:rsidRPr="00BD756E" w:rsidRDefault="00BD756E" w:rsidP="00BD756E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BD756E">
              <w:rPr>
                <w:sz w:val="24"/>
                <w:szCs w:val="24"/>
                <w:lang w:eastAsia="ar-SA"/>
              </w:rPr>
              <w:t xml:space="preserve">Scolarizzazione Pregressa </w:t>
            </w:r>
          </w:p>
          <w:p w:rsidR="00BD756E" w:rsidRPr="00A35905" w:rsidRDefault="00BD756E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56E" w:rsidRDefault="00BD756E" w:rsidP="00197816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  <w:p w:rsidR="00BD756E" w:rsidRPr="00A35905" w:rsidRDefault="00BD756E" w:rsidP="00197816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color w:val="FF0000"/>
                <w:sz w:val="24"/>
                <w:szCs w:val="24"/>
                <w:lang w:eastAsia="ar-SA"/>
              </w:rPr>
              <w:t>Pag.</w:t>
            </w:r>
          </w:p>
        </w:tc>
      </w:tr>
      <w:tr w:rsidR="00BD756E" w:rsidRPr="00A35905" w:rsidTr="00197816">
        <w:trPr>
          <w:jc w:val="center"/>
        </w:trPr>
        <w:tc>
          <w:tcPr>
            <w:tcW w:w="7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56E" w:rsidRDefault="00BD756E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  <w:p w:rsidR="00BD756E" w:rsidRPr="00BD756E" w:rsidRDefault="00BD756E" w:rsidP="00BD756E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BD756E">
              <w:rPr>
                <w:sz w:val="24"/>
                <w:szCs w:val="24"/>
                <w:lang w:eastAsia="ar-SA"/>
              </w:rPr>
              <w:t>Rapporti – Scuola Famiglia</w:t>
            </w:r>
          </w:p>
          <w:p w:rsidR="00BD756E" w:rsidRDefault="00BD756E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56E" w:rsidRDefault="00BD756E" w:rsidP="00197816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  <w:p w:rsidR="00BD756E" w:rsidRDefault="00BD756E" w:rsidP="00197816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color w:val="FF0000"/>
                <w:sz w:val="24"/>
                <w:szCs w:val="24"/>
                <w:lang w:eastAsia="ar-SA"/>
              </w:rPr>
              <w:t>Pag.</w:t>
            </w:r>
          </w:p>
        </w:tc>
      </w:tr>
      <w:tr w:rsidR="00E56332" w:rsidRPr="00A35905" w:rsidTr="00197816">
        <w:trPr>
          <w:jc w:val="center"/>
        </w:trPr>
        <w:tc>
          <w:tcPr>
            <w:tcW w:w="7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332" w:rsidRDefault="00E56332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  <w:p w:rsidR="00075962" w:rsidRDefault="00F10458" w:rsidP="00F10458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Caratteristiche del Processo di Apprendimento</w:t>
            </w:r>
          </w:p>
          <w:p w:rsidR="00F10458" w:rsidRDefault="00F10458" w:rsidP="00F10458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C69" w:rsidRDefault="00F73C69" w:rsidP="00F73C69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  <w:p w:rsidR="00E56332" w:rsidRDefault="00F73C69" w:rsidP="00F73C69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color w:val="FF0000"/>
                <w:sz w:val="24"/>
                <w:szCs w:val="24"/>
                <w:lang w:eastAsia="ar-SA"/>
              </w:rPr>
              <w:t>Pag.</w:t>
            </w:r>
          </w:p>
        </w:tc>
      </w:tr>
      <w:tr w:rsidR="00E56332" w:rsidRPr="00A35905" w:rsidTr="00197816">
        <w:trPr>
          <w:jc w:val="center"/>
        </w:trPr>
        <w:tc>
          <w:tcPr>
            <w:tcW w:w="7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332" w:rsidRDefault="00E56332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  <w:p w:rsidR="00F10458" w:rsidRDefault="00F10458" w:rsidP="00F10458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Bisogni Educativi e Didattici Rilevati</w:t>
            </w:r>
          </w:p>
          <w:p w:rsidR="00075962" w:rsidRDefault="00075962" w:rsidP="004E4335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C69" w:rsidRDefault="00F73C69" w:rsidP="00197816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  <w:p w:rsidR="00E56332" w:rsidRDefault="00F73C69" w:rsidP="00197816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color w:val="FF0000"/>
                <w:sz w:val="24"/>
                <w:szCs w:val="24"/>
                <w:lang w:eastAsia="ar-SA"/>
              </w:rPr>
              <w:t>Pag.</w:t>
            </w:r>
          </w:p>
        </w:tc>
      </w:tr>
      <w:tr w:rsidR="00A43415" w:rsidRPr="00A35905" w:rsidTr="00197816">
        <w:trPr>
          <w:jc w:val="center"/>
        </w:trPr>
        <w:tc>
          <w:tcPr>
            <w:tcW w:w="7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  <w:p w:rsidR="00A43415" w:rsidRPr="00A35905" w:rsidRDefault="00BD756E" w:rsidP="00197816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Patto Educativo</w:t>
            </w:r>
            <w:r w:rsidR="00A43415" w:rsidRPr="00A35905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 xml:space="preserve">Scuola </w:t>
            </w:r>
            <w:r w:rsidR="00A43415" w:rsidRPr="00A35905">
              <w:rPr>
                <w:sz w:val="24"/>
                <w:szCs w:val="24"/>
                <w:lang w:eastAsia="ar-SA"/>
              </w:rPr>
              <w:t>/ Famiglia</w:t>
            </w:r>
          </w:p>
          <w:p w:rsidR="00A43415" w:rsidRPr="00A35905" w:rsidRDefault="00A43415" w:rsidP="00197816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</w:p>
          <w:p w:rsidR="00A43415" w:rsidRPr="00A35905" w:rsidRDefault="00A43415" w:rsidP="00197816">
            <w:pPr>
              <w:suppressAutoHyphens/>
              <w:spacing w:after="0" w:line="240" w:lineRule="auto"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color w:val="FF0000"/>
                <w:sz w:val="24"/>
                <w:szCs w:val="24"/>
                <w:lang w:eastAsia="ar-SA"/>
              </w:rPr>
              <w:t xml:space="preserve">Pag. </w:t>
            </w:r>
          </w:p>
        </w:tc>
      </w:tr>
    </w:tbl>
    <w:p w:rsidR="00A43415" w:rsidRPr="00D84905" w:rsidRDefault="00A43415" w:rsidP="00A43415">
      <w:pPr>
        <w:suppressAutoHyphens/>
        <w:spacing w:after="0" w:line="240" w:lineRule="auto"/>
        <w:rPr>
          <w:sz w:val="24"/>
          <w:szCs w:val="24"/>
          <w:lang w:eastAsia="ar-SA"/>
        </w:rPr>
      </w:pPr>
    </w:p>
    <w:p w:rsidR="00A43415" w:rsidRPr="002C2142" w:rsidRDefault="001F4F96" w:rsidP="001F4F96">
      <w:pPr>
        <w:keepNext/>
        <w:numPr>
          <w:ilvl w:val="1"/>
          <w:numId w:val="0"/>
        </w:numPr>
        <w:tabs>
          <w:tab w:val="num" w:pos="0"/>
        </w:tabs>
        <w:suppressAutoHyphens/>
        <w:spacing w:before="240" w:after="60" w:line="240" w:lineRule="auto"/>
        <w:ind w:left="576" w:hanging="576"/>
        <w:jc w:val="center"/>
        <w:outlineLvl w:val="1"/>
        <w:rPr>
          <w:b/>
          <w:bCs/>
          <w:i/>
          <w:iCs/>
          <w:sz w:val="52"/>
          <w:szCs w:val="52"/>
          <w:lang w:eastAsia="ar-SA"/>
        </w:rPr>
      </w:pPr>
      <w:r w:rsidRPr="002C2142">
        <w:rPr>
          <w:b/>
          <w:bCs/>
          <w:i/>
          <w:iCs/>
          <w:sz w:val="52"/>
          <w:szCs w:val="52"/>
          <w:lang w:eastAsia="ar-SA"/>
        </w:rPr>
        <w:t xml:space="preserve">Anamnesi dello/a </w:t>
      </w:r>
      <w:r w:rsidR="00A43415" w:rsidRPr="002C2142">
        <w:rPr>
          <w:b/>
          <w:bCs/>
          <w:i/>
          <w:iCs/>
          <w:sz w:val="52"/>
          <w:szCs w:val="52"/>
          <w:lang w:eastAsia="ar-SA"/>
        </w:rPr>
        <w:t>studente/essa</w:t>
      </w:r>
    </w:p>
    <w:p w:rsidR="00A43415" w:rsidRPr="00D84905" w:rsidRDefault="00A43415" w:rsidP="00A43415">
      <w:pPr>
        <w:suppressAutoHyphens/>
        <w:spacing w:after="0" w:line="240" w:lineRule="auto"/>
        <w:jc w:val="center"/>
        <w:rPr>
          <w:sz w:val="32"/>
          <w:szCs w:val="24"/>
          <w:lang w:eastAsia="ar-SA"/>
        </w:rPr>
      </w:pPr>
      <w:r w:rsidRPr="00D84905">
        <w:rPr>
          <w:sz w:val="32"/>
          <w:szCs w:val="24"/>
          <w:lang w:eastAsia="ar-SA"/>
        </w:rPr>
        <w:t>DATI ANAGRAFICI</w:t>
      </w:r>
    </w:p>
    <w:p w:rsidR="00A43415" w:rsidRPr="00F31846" w:rsidRDefault="00A43415" w:rsidP="00A4341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42"/>
        <w:gridCol w:w="3548"/>
        <w:gridCol w:w="4256"/>
      </w:tblGrid>
      <w:tr w:rsidR="00A43415" w:rsidRPr="00A35905" w:rsidTr="00197816">
        <w:trPr>
          <w:trHeight w:val="425"/>
          <w:jc w:val="center"/>
        </w:trPr>
        <w:tc>
          <w:tcPr>
            <w:tcW w:w="1342" w:type="dxa"/>
            <w:shd w:val="clear" w:color="auto" w:fill="auto"/>
            <w:vAlign w:val="center"/>
          </w:tcPr>
          <w:p w:rsidR="00A43415" w:rsidRPr="00A35905" w:rsidRDefault="00A43415" w:rsidP="00197816">
            <w:pPr>
              <w:keepNext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both"/>
              <w:outlineLvl w:val="0"/>
              <w:rPr>
                <w:sz w:val="24"/>
                <w:szCs w:val="24"/>
                <w:u w:val="single"/>
                <w:lang w:eastAsia="ar-SA"/>
              </w:rPr>
            </w:pPr>
            <w:r w:rsidRPr="00A35905">
              <w:rPr>
                <w:sz w:val="24"/>
                <w:szCs w:val="24"/>
                <w:u w:val="single"/>
                <w:lang w:eastAsia="ar-SA"/>
              </w:rPr>
              <w:t>Studente/sa</w:t>
            </w:r>
          </w:p>
        </w:tc>
        <w:tc>
          <w:tcPr>
            <w:tcW w:w="3548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 xml:space="preserve"> </w:t>
            </w:r>
            <w:r w:rsidRPr="00A35905">
              <w:rPr>
                <w:b/>
                <w:i/>
                <w:color w:val="FF0000"/>
                <w:sz w:val="24"/>
                <w:szCs w:val="24"/>
                <w:lang w:eastAsia="ar-SA"/>
              </w:rPr>
              <w:t xml:space="preserve">* </w:t>
            </w:r>
            <w:r w:rsidRPr="00A35905">
              <w:rPr>
                <w:i/>
                <w:color w:val="FF0000"/>
                <w:sz w:val="24"/>
                <w:szCs w:val="24"/>
                <w:lang w:eastAsia="ar-SA"/>
              </w:rPr>
              <w:t>solo iniziali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>Sesso F /M</w:t>
            </w:r>
          </w:p>
        </w:tc>
      </w:tr>
      <w:tr w:rsidR="00A43415" w:rsidRPr="00A35905" w:rsidTr="00197816">
        <w:trPr>
          <w:trHeight w:val="404"/>
          <w:jc w:val="center"/>
        </w:trPr>
        <w:tc>
          <w:tcPr>
            <w:tcW w:w="1342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b/>
                <w:sz w:val="24"/>
                <w:szCs w:val="24"/>
                <w:lang w:eastAsia="ar-SA"/>
              </w:rPr>
            </w:pPr>
            <w:r w:rsidRPr="00A35905">
              <w:rPr>
                <w:b/>
                <w:sz w:val="24"/>
                <w:szCs w:val="24"/>
                <w:lang w:eastAsia="ar-SA"/>
              </w:rPr>
              <w:t>Nata/o</w:t>
            </w:r>
          </w:p>
        </w:tc>
        <w:tc>
          <w:tcPr>
            <w:tcW w:w="3548" w:type="dxa"/>
            <w:shd w:val="clear" w:color="auto" w:fill="auto"/>
            <w:vAlign w:val="center"/>
          </w:tcPr>
          <w:p w:rsidR="00A43415" w:rsidRPr="00A35905" w:rsidRDefault="00075962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il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A43415" w:rsidRPr="00A35905" w:rsidRDefault="00075962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a</w:t>
            </w:r>
          </w:p>
        </w:tc>
      </w:tr>
      <w:tr w:rsidR="00A43415" w:rsidRPr="00A35905" w:rsidTr="00197816">
        <w:trPr>
          <w:trHeight w:val="396"/>
          <w:jc w:val="center"/>
        </w:trPr>
        <w:tc>
          <w:tcPr>
            <w:tcW w:w="1342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b/>
                <w:sz w:val="24"/>
                <w:szCs w:val="24"/>
                <w:lang w:eastAsia="ar-SA"/>
              </w:rPr>
            </w:pPr>
            <w:r w:rsidRPr="00A35905">
              <w:rPr>
                <w:b/>
                <w:sz w:val="24"/>
                <w:szCs w:val="24"/>
                <w:lang w:eastAsia="ar-SA"/>
              </w:rPr>
              <w:t>Residente</w:t>
            </w:r>
          </w:p>
        </w:tc>
        <w:tc>
          <w:tcPr>
            <w:tcW w:w="3548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 xml:space="preserve">a 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 xml:space="preserve">In Via </w:t>
            </w:r>
          </w:p>
        </w:tc>
      </w:tr>
      <w:tr w:rsidR="00A43415" w:rsidRPr="00A35905" w:rsidTr="00197816">
        <w:trPr>
          <w:trHeight w:val="396"/>
          <w:jc w:val="center"/>
        </w:trPr>
        <w:tc>
          <w:tcPr>
            <w:tcW w:w="1342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b/>
                <w:sz w:val="24"/>
                <w:szCs w:val="24"/>
                <w:lang w:eastAsia="ar-SA"/>
              </w:rPr>
            </w:pPr>
            <w:r w:rsidRPr="00A35905">
              <w:rPr>
                <w:b/>
                <w:sz w:val="24"/>
                <w:szCs w:val="24"/>
                <w:lang w:eastAsia="ar-SA"/>
              </w:rPr>
              <w:t>Telefono</w:t>
            </w:r>
          </w:p>
        </w:tc>
        <w:tc>
          <w:tcPr>
            <w:tcW w:w="3548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 xml:space="preserve">ABITAZIONE 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 xml:space="preserve">n° </w:t>
            </w:r>
          </w:p>
        </w:tc>
      </w:tr>
      <w:tr w:rsidR="00A43415" w:rsidRPr="00A35905" w:rsidTr="00197816">
        <w:trPr>
          <w:trHeight w:val="396"/>
          <w:jc w:val="center"/>
        </w:trPr>
        <w:tc>
          <w:tcPr>
            <w:tcW w:w="1342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b/>
                <w:sz w:val="24"/>
                <w:szCs w:val="24"/>
                <w:lang w:eastAsia="ar-SA"/>
              </w:rPr>
            </w:pPr>
            <w:r w:rsidRPr="00A35905">
              <w:rPr>
                <w:b/>
                <w:sz w:val="24"/>
                <w:szCs w:val="24"/>
                <w:lang w:eastAsia="ar-SA"/>
              </w:rPr>
              <w:t xml:space="preserve">Telefono </w:t>
            </w:r>
          </w:p>
        </w:tc>
        <w:tc>
          <w:tcPr>
            <w:tcW w:w="3548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 xml:space="preserve">PRIVATO Madre 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 xml:space="preserve">n° </w:t>
            </w:r>
          </w:p>
        </w:tc>
      </w:tr>
      <w:tr w:rsidR="00A43415" w:rsidRPr="00A35905" w:rsidTr="00197816">
        <w:trPr>
          <w:trHeight w:val="396"/>
          <w:jc w:val="center"/>
        </w:trPr>
        <w:tc>
          <w:tcPr>
            <w:tcW w:w="1342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b/>
                <w:sz w:val="24"/>
                <w:szCs w:val="24"/>
                <w:lang w:eastAsia="ar-SA"/>
              </w:rPr>
            </w:pPr>
            <w:r w:rsidRPr="00A35905">
              <w:rPr>
                <w:b/>
                <w:sz w:val="24"/>
                <w:szCs w:val="24"/>
                <w:lang w:eastAsia="ar-SA"/>
              </w:rPr>
              <w:t>Telefono</w:t>
            </w:r>
          </w:p>
        </w:tc>
        <w:tc>
          <w:tcPr>
            <w:tcW w:w="3548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>PRIVATO Padre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 xml:space="preserve">n° </w:t>
            </w:r>
          </w:p>
        </w:tc>
      </w:tr>
      <w:tr w:rsidR="00A43415" w:rsidRPr="00A35905" w:rsidTr="00197816">
        <w:trPr>
          <w:trHeight w:val="396"/>
          <w:jc w:val="center"/>
        </w:trPr>
        <w:tc>
          <w:tcPr>
            <w:tcW w:w="1342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b/>
                <w:sz w:val="24"/>
                <w:szCs w:val="24"/>
                <w:lang w:eastAsia="ar-SA"/>
              </w:rPr>
            </w:pPr>
            <w:r w:rsidRPr="00A35905">
              <w:rPr>
                <w:b/>
                <w:sz w:val="24"/>
                <w:szCs w:val="24"/>
                <w:lang w:eastAsia="ar-SA"/>
              </w:rPr>
              <w:t>Priorità comunicaz.</w:t>
            </w:r>
          </w:p>
        </w:tc>
        <w:tc>
          <w:tcPr>
            <w:tcW w:w="3548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b/>
                <w:i/>
                <w:color w:val="FF0000"/>
                <w:sz w:val="24"/>
                <w:szCs w:val="24"/>
                <w:lang w:eastAsia="ar-SA"/>
              </w:rPr>
              <w:t xml:space="preserve">* </w:t>
            </w:r>
            <w:r w:rsidRPr="00A35905">
              <w:rPr>
                <w:i/>
                <w:color w:val="FF0000"/>
                <w:sz w:val="24"/>
                <w:szCs w:val="24"/>
                <w:lang w:eastAsia="ar-SA"/>
              </w:rPr>
              <w:t>specificare se madre o padre (magari per affido)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 xml:space="preserve">n° </w:t>
            </w:r>
          </w:p>
        </w:tc>
      </w:tr>
    </w:tbl>
    <w:p w:rsidR="00A43415" w:rsidRPr="002718D4" w:rsidRDefault="00A43415" w:rsidP="00CF348B">
      <w:pPr>
        <w:suppressAutoHyphens/>
        <w:spacing w:after="0" w:line="240" w:lineRule="auto"/>
        <w:jc w:val="center"/>
        <w:rPr>
          <w:sz w:val="32"/>
          <w:szCs w:val="24"/>
          <w:lang w:eastAsia="ar-SA"/>
        </w:rPr>
      </w:pPr>
      <w:r w:rsidRPr="002718D4">
        <w:rPr>
          <w:sz w:val="32"/>
          <w:szCs w:val="24"/>
          <w:lang w:eastAsia="ar-SA"/>
        </w:rPr>
        <w:lastRenderedPageBreak/>
        <w:t xml:space="preserve">DIAGNOSI </w:t>
      </w:r>
      <w:r w:rsidR="00EB27B9">
        <w:rPr>
          <w:sz w:val="32"/>
          <w:szCs w:val="24"/>
          <w:lang w:eastAsia="ar-SA"/>
        </w:rPr>
        <w:t>MEDICO - SPECIALISTICA</w:t>
      </w:r>
    </w:p>
    <w:tbl>
      <w:tblPr>
        <w:tblW w:w="0" w:type="auto"/>
        <w:jc w:val="center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8"/>
      </w:tblGrid>
      <w:tr w:rsidR="00A43415" w:rsidRPr="00A35905" w:rsidTr="00197816">
        <w:trPr>
          <w:trHeight w:val="746"/>
          <w:jc w:val="center"/>
        </w:trPr>
        <w:tc>
          <w:tcPr>
            <w:tcW w:w="9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napToGrid w:val="0"/>
              <w:jc w:val="both"/>
              <w:rPr>
                <w:bCs/>
                <w:i/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bCs/>
                <w:color w:val="FF0000"/>
                <w:sz w:val="24"/>
                <w:szCs w:val="24"/>
                <w:lang w:eastAsia="ar-SA"/>
              </w:rPr>
              <w:t>*</w:t>
            </w:r>
            <w:r w:rsidRPr="00A35905">
              <w:rPr>
                <w:i/>
                <w:color w:val="FF0000"/>
                <w:sz w:val="24"/>
                <w:szCs w:val="24"/>
                <w:lang w:eastAsia="ar-SA"/>
              </w:rPr>
              <w:t xml:space="preserve">inserire </w:t>
            </w:r>
            <w:r w:rsidR="007E23A4">
              <w:rPr>
                <w:i/>
                <w:color w:val="FF0000"/>
                <w:sz w:val="24"/>
                <w:szCs w:val="24"/>
                <w:lang w:eastAsia="ar-SA"/>
              </w:rPr>
              <w:t xml:space="preserve">la sintesi </w:t>
            </w:r>
            <w:r w:rsidR="00EE65B7">
              <w:rPr>
                <w:i/>
                <w:color w:val="FF0000"/>
                <w:sz w:val="24"/>
                <w:szCs w:val="24"/>
                <w:lang w:eastAsia="ar-SA"/>
              </w:rPr>
              <w:t>de</w:t>
            </w:r>
            <w:r w:rsidRPr="00A35905">
              <w:rPr>
                <w:i/>
                <w:color w:val="FF0000"/>
                <w:sz w:val="24"/>
                <w:szCs w:val="24"/>
                <w:lang w:eastAsia="ar-SA"/>
              </w:rPr>
              <w:t xml:space="preserve">lla Diagnosi </w:t>
            </w:r>
            <w:r w:rsidR="00EE65B7">
              <w:rPr>
                <w:i/>
                <w:color w:val="FF0000"/>
                <w:sz w:val="24"/>
                <w:szCs w:val="24"/>
                <w:lang w:eastAsia="ar-SA"/>
              </w:rPr>
              <w:t>Clinica</w:t>
            </w:r>
            <w:r w:rsidR="007E23A4">
              <w:rPr>
                <w:i/>
                <w:color w:val="FF0000"/>
                <w:sz w:val="24"/>
                <w:szCs w:val="24"/>
                <w:lang w:eastAsia="ar-SA"/>
              </w:rPr>
              <w:t xml:space="preserve"> </w:t>
            </w:r>
            <w:r w:rsidR="003F76AC">
              <w:rPr>
                <w:i/>
                <w:color w:val="FF0000"/>
                <w:sz w:val="24"/>
                <w:szCs w:val="24"/>
                <w:lang w:eastAsia="ar-SA"/>
              </w:rPr>
              <w:t xml:space="preserve">per la Classificazione del </w:t>
            </w:r>
            <w:r w:rsidR="00E85400">
              <w:rPr>
                <w:i/>
                <w:color w:val="FF0000"/>
                <w:sz w:val="24"/>
                <w:szCs w:val="24"/>
                <w:lang w:eastAsia="ar-SA"/>
              </w:rPr>
              <w:t>D</w:t>
            </w:r>
            <w:r w:rsidR="003F76AC">
              <w:rPr>
                <w:i/>
                <w:color w:val="FF0000"/>
                <w:sz w:val="24"/>
                <w:szCs w:val="24"/>
                <w:lang w:eastAsia="ar-SA"/>
              </w:rPr>
              <w:t xml:space="preserve">isturbo Certificato in </w:t>
            </w:r>
            <w:r w:rsidR="00E85400">
              <w:rPr>
                <w:i/>
                <w:color w:val="FF0000"/>
                <w:sz w:val="24"/>
                <w:szCs w:val="24"/>
                <w:lang w:eastAsia="ar-SA"/>
              </w:rPr>
              <w:t>E</w:t>
            </w:r>
            <w:r w:rsidR="003F76AC">
              <w:rPr>
                <w:i/>
                <w:color w:val="FF0000"/>
                <w:sz w:val="24"/>
                <w:szCs w:val="24"/>
                <w:lang w:eastAsia="ar-SA"/>
              </w:rPr>
              <w:t xml:space="preserve">tà Evolutiva </w:t>
            </w:r>
          </w:p>
          <w:p w:rsidR="00A43415" w:rsidRPr="00A35905" w:rsidRDefault="00A43415" w:rsidP="00EE65B7">
            <w:pPr>
              <w:snapToGrid w:val="0"/>
              <w:jc w:val="both"/>
              <w:rPr>
                <w:bCs/>
                <w:i/>
                <w:color w:val="FF0000"/>
                <w:sz w:val="24"/>
                <w:szCs w:val="24"/>
                <w:lang w:eastAsia="ar-SA"/>
              </w:rPr>
            </w:pPr>
            <w:r w:rsidRPr="00A35905">
              <w:rPr>
                <w:sz w:val="24"/>
                <w:szCs w:val="24"/>
                <w:lang w:eastAsia="ar-SA"/>
              </w:rPr>
              <w:t xml:space="preserve">Si ricorda </w:t>
            </w:r>
            <w:r w:rsidR="00EE65B7">
              <w:rPr>
                <w:sz w:val="24"/>
                <w:szCs w:val="24"/>
                <w:lang w:eastAsia="ar-SA"/>
              </w:rPr>
              <w:t xml:space="preserve">il CdC </w:t>
            </w:r>
            <w:r w:rsidRPr="00A35905">
              <w:rPr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="00EE65B7">
              <w:rPr>
                <w:bCs/>
                <w:i/>
                <w:sz w:val="24"/>
                <w:szCs w:val="24"/>
                <w:lang w:eastAsia="ar-SA"/>
              </w:rPr>
              <w:t xml:space="preserve">è vincolato dal </w:t>
            </w:r>
            <w:r w:rsidRPr="00A35905">
              <w:rPr>
                <w:i/>
                <w:sz w:val="24"/>
                <w:szCs w:val="24"/>
                <w:lang w:eastAsia="ar-SA"/>
              </w:rPr>
              <w:t>segreto professionale (art.622 C. P.) e che la facoltà di visione</w:t>
            </w:r>
            <w:r w:rsidR="00EE65B7">
              <w:rPr>
                <w:i/>
                <w:sz w:val="24"/>
                <w:szCs w:val="24"/>
                <w:lang w:eastAsia="ar-SA"/>
              </w:rPr>
              <w:t xml:space="preserve"> di tutta la documentazione clinica agli atti, </w:t>
            </w:r>
            <w:r w:rsidRPr="00A35905">
              <w:rPr>
                <w:i/>
                <w:sz w:val="24"/>
                <w:szCs w:val="24"/>
                <w:lang w:eastAsia="ar-SA"/>
              </w:rPr>
              <w:t xml:space="preserve"> è riservata esclusivamente agli operatori / team </w:t>
            </w:r>
            <w:r w:rsidR="00075962">
              <w:rPr>
                <w:i/>
                <w:sz w:val="24"/>
                <w:szCs w:val="24"/>
                <w:lang w:eastAsia="ar-SA"/>
              </w:rPr>
              <w:t xml:space="preserve">docenti </w:t>
            </w:r>
            <w:r w:rsidRPr="00A35905">
              <w:rPr>
                <w:i/>
                <w:sz w:val="24"/>
                <w:szCs w:val="24"/>
                <w:lang w:eastAsia="ar-SA"/>
              </w:rPr>
              <w:t xml:space="preserve">del CdC </w:t>
            </w:r>
            <w:r w:rsidR="00EE65B7">
              <w:rPr>
                <w:i/>
                <w:sz w:val="24"/>
                <w:szCs w:val="24"/>
                <w:lang w:eastAsia="ar-SA"/>
              </w:rPr>
              <w:t xml:space="preserve">di appartenenza del suddetto studente. </w:t>
            </w:r>
            <w:r w:rsidRPr="00A35905">
              <w:rPr>
                <w:i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A43415" w:rsidRPr="002718D4" w:rsidRDefault="007E23A4" w:rsidP="00D57A82">
      <w:pPr>
        <w:suppressAutoHyphens/>
        <w:spacing w:before="120" w:after="120" w:line="240" w:lineRule="auto"/>
        <w:jc w:val="center"/>
        <w:rPr>
          <w:sz w:val="32"/>
          <w:szCs w:val="24"/>
          <w:lang w:eastAsia="ar-SA"/>
        </w:rPr>
      </w:pPr>
      <w:r w:rsidRPr="002718D4">
        <w:rPr>
          <w:sz w:val="32"/>
          <w:szCs w:val="24"/>
          <w:lang w:eastAsia="ar-SA"/>
        </w:rPr>
        <w:t>SITUAZIONE SANITARIA</w:t>
      </w:r>
      <w:r>
        <w:rPr>
          <w:sz w:val="32"/>
          <w:szCs w:val="24"/>
          <w:lang w:eastAsia="ar-SA"/>
        </w:rPr>
        <w:t xml:space="preserve"> / </w:t>
      </w:r>
      <w:r w:rsidR="00A43415" w:rsidRPr="002718D4">
        <w:rPr>
          <w:sz w:val="32"/>
          <w:szCs w:val="24"/>
          <w:lang w:eastAsia="ar-SA"/>
        </w:rPr>
        <w:t>TERAPIE FARMACOLOGICHE</w:t>
      </w:r>
    </w:p>
    <w:tbl>
      <w:tblPr>
        <w:tblW w:w="9874" w:type="dxa"/>
        <w:jc w:val="center"/>
        <w:tblInd w:w="-10" w:type="dxa"/>
        <w:tblLayout w:type="fixed"/>
        <w:tblLook w:val="0000"/>
      </w:tblPr>
      <w:tblGrid>
        <w:gridCol w:w="9874"/>
      </w:tblGrid>
      <w:tr w:rsidR="00A43415" w:rsidRPr="00A35905" w:rsidTr="00D57A82">
        <w:trPr>
          <w:jc w:val="center"/>
        </w:trPr>
        <w:tc>
          <w:tcPr>
            <w:tcW w:w="9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F96" w:rsidRPr="001F4F96" w:rsidRDefault="007E23A4" w:rsidP="001F4F96">
            <w:pPr>
              <w:suppressAutoHyphens/>
              <w:snapToGrid w:val="0"/>
              <w:spacing w:after="0" w:line="240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i/>
                <w:color w:val="FF0000"/>
                <w:sz w:val="24"/>
                <w:szCs w:val="24"/>
                <w:lang w:eastAsia="ar-SA"/>
              </w:rPr>
              <w:t>*d</w:t>
            </w:r>
            <w:r w:rsidRPr="00B30CBA">
              <w:rPr>
                <w:i/>
                <w:color w:val="FF0000"/>
                <w:sz w:val="24"/>
                <w:szCs w:val="24"/>
                <w:lang w:eastAsia="ar-SA"/>
              </w:rPr>
              <w:t>escrivere</w:t>
            </w:r>
            <w:r w:rsidR="00EB27B9" w:rsidRPr="00B30CBA">
              <w:rPr>
                <w:i/>
                <w:color w:val="FF0000"/>
                <w:sz w:val="24"/>
                <w:szCs w:val="24"/>
                <w:lang w:eastAsia="ar-SA"/>
              </w:rPr>
              <w:t xml:space="preserve"> terapie farmacologiche in atto e specificare se possono interferire con il livello di attenzione /apprendimento</w:t>
            </w:r>
            <w:r>
              <w:rPr>
                <w:i/>
                <w:color w:val="FF0000"/>
                <w:sz w:val="24"/>
                <w:szCs w:val="24"/>
                <w:lang w:eastAsia="ar-SA"/>
              </w:rPr>
              <w:t xml:space="preserve"> in classe e nello studio a casa. </w:t>
            </w:r>
            <w:r>
              <w:rPr>
                <w:bCs/>
                <w:i/>
                <w:color w:val="FF0000"/>
                <w:sz w:val="24"/>
                <w:szCs w:val="24"/>
                <w:lang w:eastAsia="ar-SA"/>
              </w:rPr>
              <w:t>Utile sapere</w:t>
            </w:r>
            <w:r w:rsidRPr="00B30CBA">
              <w:rPr>
                <w:bCs/>
                <w:i/>
                <w:color w:val="FF0000"/>
                <w:sz w:val="24"/>
                <w:szCs w:val="24"/>
                <w:lang w:eastAsia="ar-SA"/>
              </w:rPr>
              <w:t xml:space="preserve"> se vi sono stati periodi di ospedalizzazione, </w:t>
            </w:r>
            <w:r>
              <w:rPr>
                <w:bCs/>
                <w:i/>
                <w:color w:val="FF0000"/>
                <w:sz w:val="24"/>
                <w:szCs w:val="24"/>
                <w:lang w:eastAsia="ar-SA"/>
              </w:rPr>
              <w:t>o sono previste visite mediche, future ospedalizzazioni che possono interferire non solo negli apprendimenti ma nella frequenza stessa.</w:t>
            </w:r>
          </w:p>
        </w:tc>
      </w:tr>
    </w:tbl>
    <w:p w:rsidR="00EB27B9" w:rsidRPr="002718D4" w:rsidRDefault="00EB27B9" w:rsidP="00D57A82">
      <w:pPr>
        <w:suppressAutoHyphens/>
        <w:spacing w:before="120" w:after="120" w:line="240" w:lineRule="auto"/>
        <w:jc w:val="center"/>
        <w:rPr>
          <w:sz w:val="32"/>
          <w:szCs w:val="24"/>
          <w:lang w:eastAsia="ar-SA"/>
        </w:rPr>
      </w:pPr>
      <w:r>
        <w:rPr>
          <w:sz w:val="32"/>
          <w:szCs w:val="24"/>
          <w:lang w:eastAsia="ar-SA"/>
        </w:rPr>
        <w:t xml:space="preserve">SCOLARIZZAZIONE PREGRESSA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78"/>
      </w:tblGrid>
      <w:tr w:rsidR="00EB27B9" w:rsidRPr="00260242" w:rsidTr="00260242">
        <w:tc>
          <w:tcPr>
            <w:tcW w:w="9778" w:type="dxa"/>
          </w:tcPr>
          <w:p w:rsidR="00F73C69" w:rsidRDefault="00F73C69" w:rsidP="00260242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>
              <w:rPr>
                <w:i/>
                <w:color w:val="FF0000"/>
                <w:sz w:val="24"/>
                <w:szCs w:val="24"/>
                <w:lang w:eastAsia="ar-SA"/>
              </w:rPr>
              <w:t>*contrassegnare</w:t>
            </w:r>
          </w:p>
          <w:p w:rsidR="00EB27B9" w:rsidRPr="00260242" w:rsidRDefault="00EB27B9" w:rsidP="00260242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260242">
              <w:rPr>
                <w:sz w:val="24"/>
                <w:szCs w:val="24"/>
                <w:lang w:eastAsia="ar-SA"/>
              </w:rPr>
              <w:t>Agli atti</w:t>
            </w:r>
            <w:r w:rsidR="001C710E" w:rsidRPr="00260242">
              <w:rPr>
                <w:sz w:val="24"/>
                <w:szCs w:val="24"/>
                <w:lang w:eastAsia="ar-SA"/>
              </w:rPr>
              <w:t xml:space="preserve">, </w:t>
            </w:r>
            <w:r w:rsidRPr="00260242">
              <w:rPr>
                <w:sz w:val="24"/>
                <w:szCs w:val="24"/>
                <w:lang w:eastAsia="ar-SA"/>
              </w:rPr>
              <w:t>documentazione scolastica pregressa</w:t>
            </w:r>
            <w:r w:rsidR="001C710E" w:rsidRPr="00260242">
              <w:rPr>
                <w:sz w:val="24"/>
                <w:szCs w:val="24"/>
                <w:lang w:eastAsia="ar-SA"/>
              </w:rPr>
              <w:t xml:space="preserve">: </w:t>
            </w:r>
          </w:p>
          <w:p w:rsidR="00EB27B9" w:rsidRPr="00260242" w:rsidRDefault="001C710E" w:rsidP="00260242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260242">
              <w:rPr>
                <w:sz w:val="24"/>
                <w:szCs w:val="24"/>
                <w:lang w:eastAsia="ar-SA"/>
              </w:rPr>
              <w:t>della Scuola Secondaria I GRADO:</w:t>
            </w:r>
            <w:r w:rsidRPr="00260242">
              <w:rPr>
                <w:rFonts w:ascii="Times New Roman" w:hAnsi="Times New Roman"/>
                <w:sz w:val="24"/>
                <w:szCs w:val="24"/>
                <w:lang w:eastAsia="ar-SA"/>
              </w:rPr>
              <w:t>□</w:t>
            </w:r>
            <w:r w:rsidRPr="00260242">
              <w:rPr>
                <w:sz w:val="24"/>
                <w:szCs w:val="24"/>
                <w:lang w:eastAsia="ar-SA"/>
              </w:rPr>
              <w:t xml:space="preserve"> Sì  </w:t>
            </w:r>
            <w:r w:rsidRPr="00260242">
              <w:rPr>
                <w:rFonts w:ascii="Times New Roman" w:hAnsi="Times New Roman"/>
                <w:sz w:val="24"/>
                <w:szCs w:val="24"/>
                <w:lang w:eastAsia="ar-SA"/>
              </w:rPr>
              <w:t>□</w:t>
            </w:r>
            <w:r w:rsidRPr="00260242">
              <w:rPr>
                <w:sz w:val="24"/>
                <w:szCs w:val="24"/>
                <w:lang w:eastAsia="ar-SA"/>
              </w:rPr>
              <w:t xml:space="preserve"> No</w:t>
            </w:r>
          </w:p>
          <w:p w:rsidR="001C710E" w:rsidRPr="00260242" w:rsidRDefault="001C710E" w:rsidP="00260242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260242">
              <w:rPr>
                <w:sz w:val="24"/>
                <w:szCs w:val="24"/>
                <w:lang w:eastAsia="ar-SA"/>
              </w:rPr>
              <w:t>della Scuola Secondaria II GRADO:</w:t>
            </w:r>
            <w:r w:rsidRPr="00260242">
              <w:rPr>
                <w:rFonts w:ascii="Times New Roman" w:hAnsi="Times New Roman"/>
                <w:sz w:val="24"/>
                <w:szCs w:val="24"/>
                <w:lang w:eastAsia="ar-SA"/>
              </w:rPr>
              <w:t>□</w:t>
            </w:r>
            <w:r w:rsidRPr="00260242">
              <w:rPr>
                <w:sz w:val="24"/>
                <w:szCs w:val="24"/>
                <w:lang w:eastAsia="ar-SA"/>
              </w:rPr>
              <w:t xml:space="preserve"> Sì  </w:t>
            </w:r>
            <w:r w:rsidRPr="00260242">
              <w:rPr>
                <w:rFonts w:ascii="Times New Roman" w:hAnsi="Times New Roman"/>
                <w:sz w:val="24"/>
                <w:szCs w:val="24"/>
                <w:lang w:eastAsia="ar-SA"/>
              </w:rPr>
              <w:t>□</w:t>
            </w:r>
            <w:r w:rsidRPr="00260242">
              <w:rPr>
                <w:sz w:val="24"/>
                <w:szCs w:val="24"/>
                <w:lang w:eastAsia="ar-SA"/>
              </w:rPr>
              <w:t xml:space="preserve"> No</w:t>
            </w:r>
          </w:p>
        </w:tc>
      </w:tr>
    </w:tbl>
    <w:p w:rsidR="001C710E" w:rsidRDefault="001C710E" w:rsidP="00D57A82">
      <w:pPr>
        <w:suppressAutoHyphens/>
        <w:spacing w:before="120" w:after="120" w:line="240" w:lineRule="auto"/>
        <w:jc w:val="center"/>
        <w:rPr>
          <w:sz w:val="32"/>
          <w:szCs w:val="24"/>
          <w:lang w:eastAsia="ar-SA"/>
        </w:rPr>
      </w:pPr>
      <w:r>
        <w:rPr>
          <w:sz w:val="32"/>
          <w:szCs w:val="24"/>
          <w:lang w:eastAsia="ar-SA"/>
        </w:rPr>
        <w:t>RAPPORTI – SCUOLA FAMIGLIA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78"/>
      </w:tblGrid>
      <w:tr w:rsidR="001C710E" w:rsidRPr="00260242" w:rsidTr="00260242">
        <w:tc>
          <w:tcPr>
            <w:tcW w:w="9778" w:type="dxa"/>
          </w:tcPr>
          <w:p w:rsidR="00F73C69" w:rsidRPr="00F73C69" w:rsidRDefault="00F73C69" w:rsidP="001C710E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F73C69">
              <w:rPr>
                <w:rFonts w:ascii="Calibri" w:hAnsi="Calibri"/>
                <w:i/>
                <w:color w:val="FF0000"/>
                <w:sz w:val="24"/>
                <w:szCs w:val="24"/>
                <w:lang w:eastAsia="ar-SA"/>
              </w:rPr>
              <w:t>*contrassegnare</w:t>
            </w:r>
            <w:r>
              <w:rPr>
                <w:rFonts w:ascii="Calibri" w:hAnsi="Calibri"/>
                <w:i/>
                <w:color w:val="FF0000"/>
                <w:sz w:val="24"/>
                <w:szCs w:val="24"/>
                <w:lang w:eastAsia="ar-SA"/>
              </w:rPr>
              <w:t xml:space="preserve"> concordando con la famiglia</w:t>
            </w:r>
          </w:p>
          <w:p w:rsidR="001C710E" w:rsidRPr="00C65FB2" w:rsidRDefault="00C65FB2" w:rsidP="001C710E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C65FB2">
              <w:rPr>
                <w:rFonts w:ascii="Calibri" w:hAnsi="Calibri"/>
                <w:sz w:val="24"/>
                <w:szCs w:val="24"/>
              </w:rPr>
              <w:t xml:space="preserve">Si concordano </w:t>
            </w:r>
            <w:r>
              <w:rPr>
                <w:rFonts w:ascii="Calibri" w:hAnsi="Calibri"/>
                <w:sz w:val="24"/>
                <w:szCs w:val="24"/>
              </w:rPr>
              <w:t xml:space="preserve">rapporti scuola – famiglia </w:t>
            </w:r>
            <w:r w:rsidR="001C710E" w:rsidRPr="00C65FB2">
              <w:rPr>
                <w:rFonts w:ascii="Calibri" w:hAnsi="Calibri"/>
                <w:sz w:val="24"/>
                <w:szCs w:val="24"/>
              </w:rPr>
              <w:t>di collaborazione</w:t>
            </w:r>
            <w:r>
              <w:rPr>
                <w:rFonts w:ascii="Calibri" w:hAnsi="Calibri"/>
                <w:sz w:val="24"/>
                <w:szCs w:val="24"/>
              </w:rPr>
              <w:t>:</w:t>
            </w:r>
          </w:p>
          <w:p w:rsidR="001C710E" w:rsidRPr="00C65FB2" w:rsidRDefault="001C710E" w:rsidP="001C710E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C65FB2">
              <w:rPr>
                <w:sz w:val="24"/>
                <w:szCs w:val="24"/>
              </w:rPr>
              <w:t>□</w:t>
            </w:r>
            <w:r w:rsidR="00D57A82">
              <w:rPr>
                <w:sz w:val="24"/>
                <w:szCs w:val="24"/>
              </w:rPr>
              <w:t xml:space="preserve"> </w:t>
            </w:r>
            <w:r w:rsidRPr="00C65FB2">
              <w:rPr>
                <w:rFonts w:ascii="Calibri" w:hAnsi="Calibri"/>
                <w:sz w:val="24"/>
                <w:szCs w:val="24"/>
              </w:rPr>
              <w:t>periodici</w:t>
            </w:r>
          </w:p>
          <w:p w:rsidR="001C710E" w:rsidRPr="00C65FB2" w:rsidRDefault="001C710E" w:rsidP="00260242">
            <w:pPr>
              <w:suppressAutoHyphens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C65FB2">
              <w:rPr>
                <w:rFonts w:ascii="Times New Roman" w:hAnsi="Times New Roman"/>
                <w:color w:val="000000"/>
                <w:sz w:val="24"/>
                <w:szCs w:val="24"/>
              </w:rPr>
              <w:t>□</w:t>
            </w:r>
            <w:r w:rsidR="00D57A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73C69">
              <w:rPr>
                <w:color w:val="000000"/>
                <w:sz w:val="24"/>
                <w:szCs w:val="24"/>
              </w:rPr>
              <w:t>mensili</w:t>
            </w:r>
          </w:p>
          <w:p w:rsidR="00C65FB2" w:rsidRPr="00C65FB2" w:rsidRDefault="00C65FB2" w:rsidP="00C65FB2">
            <w:pPr>
              <w:pStyle w:val="normal"/>
              <w:spacing w:after="160" w:line="259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mallCaps/>
                <w:sz w:val="24"/>
                <w:szCs w:val="24"/>
              </w:rPr>
              <w:t xml:space="preserve">La Famiglia </w:t>
            </w:r>
            <w:r w:rsidRPr="00C65FB2">
              <w:rPr>
                <w:rFonts w:ascii="Calibri" w:hAnsi="Calibri"/>
                <w:sz w:val="24"/>
                <w:szCs w:val="24"/>
              </w:rPr>
              <w:t>autorizza il trattamento dei dati personali riportati nel presente documento “Piano Didattico Personalizzato”, ritenuti sensibili ai sensi del D.Lgs. 196/2003 “Codice in materia di protezione dei dati personali”, solo ed esclusivamente per gli adempimenti Istituzionali previsti dalla Normativa sui Bisogni Educativi Speciali (Direttiva Ministeriale 27/12/2012, Circolare Ministeriale n. 8 del 06/03/2013 e Nota Ministeriale n. 2563 del 22/11/2013).</w:t>
            </w:r>
          </w:p>
        </w:tc>
      </w:tr>
    </w:tbl>
    <w:p w:rsidR="00E61D5A" w:rsidRPr="00F73C69" w:rsidRDefault="00F10458" w:rsidP="00D57A82">
      <w:pPr>
        <w:suppressAutoHyphens/>
        <w:spacing w:before="120" w:after="120" w:line="240" w:lineRule="auto"/>
        <w:jc w:val="center"/>
        <w:rPr>
          <w:sz w:val="32"/>
          <w:szCs w:val="24"/>
          <w:lang w:eastAsia="ar-SA"/>
        </w:rPr>
      </w:pPr>
      <w:r>
        <w:rPr>
          <w:sz w:val="32"/>
          <w:szCs w:val="24"/>
          <w:lang w:eastAsia="ar-SA"/>
        </w:rPr>
        <w:t>CARATTERISTICHE DEL PROCESSO DI APPRENDIMENTO</w:t>
      </w:r>
    </w:p>
    <w:tbl>
      <w:tblPr>
        <w:tblW w:w="9978" w:type="dxa"/>
        <w:tblInd w:w="-45" w:type="dxa"/>
        <w:tblLayout w:type="fixed"/>
        <w:tblLook w:val="0000"/>
      </w:tblPr>
      <w:tblGrid>
        <w:gridCol w:w="6259"/>
        <w:gridCol w:w="1407"/>
        <w:gridCol w:w="1134"/>
        <w:gridCol w:w="1178"/>
      </w:tblGrid>
      <w:tr w:rsidR="00F10458" w:rsidRPr="00F10458" w:rsidTr="00F10458">
        <w:trPr>
          <w:trHeight w:val="1441"/>
        </w:trPr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58" w:rsidRPr="00F10458" w:rsidRDefault="00F10458" w:rsidP="00F10458">
            <w:pPr>
              <w:pStyle w:val="Paragrafoelenco1"/>
              <w:snapToGrid w:val="0"/>
              <w:ind w:left="3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Durante l’osservazione sistematica e rispetto a un congruo numero di valutazioni effettuate riferite alla programmazione anticipatamente programmata, il CdC rileva: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b/>
                <w:sz w:val="24"/>
                <w:szCs w:val="24"/>
              </w:rPr>
            </w:pPr>
            <w:r w:rsidRPr="00F10458">
              <w:rPr>
                <w:b/>
                <w:sz w:val="24"/>
                <w:szCs w:val="24"/>
              </w:rPr>
              <w:t>Prestazione sufficiente/buona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b/>
                <w:sz w:val="24"/>
                <w:szCs w:val="24"/>
              </w:rPr>
            </w:pPr>
            <w:r w:rsidRPr="00F10458">
              <w:rPr>
                <w:b/>
                <w:sz w:val="24"/>
                <w:szCs w:val="24"/>
              </w:rPr>
              <w:t>Difficoltà lievi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b/>
                <w:sz w:val="24"/>
                <w:szCs w:val="24"/>
              </w:rPr>
            </w:pPr>
            <w:r w:rsidRPr="00F10458">
              <w:rPr>
                <w:b/>
                <w:sz w:val="24"/>
                <w:szCs w:val="24"/>
              </w:rPr>
              <w:t>Difficoltà rilevanti</w:t>
            </w:r>
          </w:p>
        </w:tc>
      </w:tr>
      <w:tr w:rsidR="00F10458" w:rsidRPr="00F10458" w:rsidTr="00F10458">
        <w:trPr>
          <w:trHeight w:val="410"/>
        </w:trPr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58" w:rsidRPr="00F10458" w:rsidRDefault="00F10458" w:rsidP="00F10458">
            <w:pPr>
              <w:pStyle w:val="Paragrafoelenco1"/>
              <w:numPr>
                <w:ilvl w:val="0"/>
                <w:numId w:val="3"/>
              </w:numPr>
              <w:tabs>
                <w:tab w:val="clear" w:pos="360"/>
                <w:tab w:val="num" w:pos="0"/>
              </w:tabs>
              <w:snapToGrid w:val="0"/>
              <w:spacing w:line="240" w:lineRule="auto"/>
              <w:ind w:left="176" w:hanging="284"/>
              <w:rPr>
                <w:sz w:val="24"/>
                <w:szCs w:val="24"/>
              </w:rPr>
            </w:pPr>
            <w:r w:rsidRPr="00F10458">
              <w:rPr>
                <w:sz w:val="24"/>
                <w:szCs w:val="24"/>
              </w:rPr>
              <w:t xml:space="preserve"> Tempi di esecuzione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58" w:rsidRPr="00F10458" w:rsidRDefault="00F10458" w:rsidP="00B14A9F">
            <w:pPr>
              <w:pStyle w:val="Paragrafoelenco1"/>
              <w:snapToGrid w:val="0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[ </w:t>
            </w:r>
            <w:r w:rsidRPr="00F10458">
              <w:rPr>
                <w:b/>
                <w:color w:val="FF0000"/>
                <w:sz w:val="24"/>
                <w:szCs w:val="24"/>
              </w:rPr>
              <w:t>S</w:t>
            </w:r>
            <w:r w:rsidRPr="00F10458">
              <w:rPr>
                <w:sz w:val="24"/>
                <w:szCs w:val="24"/>
              </w:rPr>
              <w:t xml:space="preserve"> ]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58" w:rsidRPr="00F10458" w:rsidRDefault="00F10458" w:rsidP="00B14A9F">
            <w:pPr>
              <w:pStyle w:val="Paragrafoelenco1"/>
              <w:snapToGrid w:val="0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10458">
              <w:rPr>
                <w:sz w:val="24"/>
                <w:szCs w:val="24"/>
              </w:rPr>
              <w:t xml:space="preserve">[   ]  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0458" w:rsidRPr="00F10458" w:rsidRDefault="00F10458" w:rsidP="00B14A9F">
            <w:pPr>
              <w:pStyle w:val="Paragrafoelenco1"/>
              <w:snapToGrid w:val="0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10458">
              <w:rPr>
                <w:sz w:val="24"/>
                <w:szCs w:val="24"/>
              </w:rPr>
              <w:t>[</w:t>
            </w:r>
            <w:r w:rsidRPr="00F10458">
              <w:rPr>
                <w:b/>
                <w:color w:val="FF0000"/>
                <w:sz w:val="24"/>
                <w:szCs w:val="24"/>
              </w:rPr>
              <w:t>X</w:t>
            </w:r>
            <w:r w:rsidRPr="00F10458">
              <w:rPr>
                <w:sz w:val="24"/>
                <w:szCs w:val="24"/>
              </w:rPr>
              <w:t xml:space="preserve">]   </w:t>
            </w:r>
          </w:p>
        </w:tc>
      </w:tr>
      <w:tr w:rsidR="00F10458" w:rsidRPr="00F10458" w:rsidTr="00F10458"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58" w:rsidRPr="00F10458" w:rsidRDefault="00F10458" w:rsidP="00F10458">
            <w:pPr>
              <w:pStyle w:val="Paragrafoelenco1"/>
              <w:numPr>
                <w:ilvl w:val="0"/>
                <w:numId w:val="3"/>
              </w:numPr>
              <w:tabs>
                <w:tab w:val="clear" w:pos="360"/>
                <w:tab w:val="num" w:pos="0"/>
              </w:tabs>
              <w:snapToGrid w:val="0"/>
              <w:spacing w:line="240" w:lineRule="auto"/>
              <w:ind w:left="176" w:hanging="284"/>
              <w:rPr>
                <w:sz w:val="24"/>
                <w:szCs w:val="24"/>
              </w:rPr>
            </w:pPr>
            <w:r w:rsidRPr="00F1045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Processi di automatizzazione </w:t>
            </w:r>
            <w:r w:rsidRPr="00F10458">
              <w:rPr>
                <w:sz w:val="24"/>
                <w:szCs w:val="24"/>
              </w:rPr>
              <w:t>(eseguire contemporaneamente  due processi, es. ascoltare e scrivere o ascoltare e seguire il testo o eseguire procedure  di calcolo…)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sz w:val="24"/>
                <w:szCs w:val="24"/>
              </w:rPr>
            </w:pPr>
          </w:p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[ </w:t>
            </w:r>
            <w:r w:rsidRPr="00F10458">
              <w:rPr>
                <w:b/>
                <w:color w:val="FF0000"/>
                <w:sz w:val="24"/>
                <w:szCs w:val="24"/>
              </w:rPr>
              <w:t>B</w:t>
            </w:r>
            <w:r w:rsidRPr="00F10458">
              <w:rPr>
                <w:sz w:val="24"/>
                <w:szCs w:val="24"/>
              </w:rPr>
              <w:t xml:space="preserve"> ]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sz w:val="24"/>
                <w:szCs w:val="24"/>
              </w:rPr>
            </w:pPr>
          </w:p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b/>
                <w:sz w:val="24"/>
                <w:szCs w:val="24"/>
              </w:rPr>
            </w:pPr>
            <w:r w:rsidRPr="00F10458">
              <w:rPr>
                <w:sz w:val="24"/>
                <w:szCs w:val="24"/>
              </w:rPr>
              <w:t xml:space="preserve"> [   ]  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sz w:val="24"/>
                <w:szCs w:val="24"/>
              </w:rPr>
            </w:pPr>
          </w:p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b/>
                <w:sz w:val="24"/>
                <w:szCs w:val="24"/>
              </w:rPr>
            </w:pPr>
            <w:r w:rsidRPr="00F10458">
              <w:rPr>
                <w:sz w:val="24"/>
                <w:szCs w:val="24"/>
              </w:rPr>
              <w:t xml:space="preserve"> [</w:t>
            </w:r>
            <w:r w:rsidRPr="00F10458">
              <w:rPr>
                <w:b/>
                <w:color w:val="FF0000"/>
                <w:sz w:val="24"/>
                <w:szCs w:val="24"/>
              </w:rPr>
              <w:t>X</w:t>
            </w:r>
            <w:r w:rsidRPr="00F10458">
              <w:rPr>
                <w:sz w:val="24"/>
                <w:szCs w:val="24"/>
              </w:rPr>
              <w:t xml:space="preserve">]   </w:t>
            </w:r>
          </w:p>
        </w:tc>
      </w:tr>
      <w:tr w:rsidR="00F10458" w:rsidRPr="00F10458" w:rsidTr="00F10458">
        <w:trPr>
          <w:trHeight w:val="351"/>
        </w:trPr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58" w:rsidRPr="00F10458" w:rsidRDefault="00F10458" w:rsidP="00F10458">
            <w:pPr>
              <w:pStyle w:val="Paragrafoelenco1"/>
              <w:numPr>
                <w:ilvl w:val="0"/>
                <w:numId w:val="3"/>
              </w:numPr>
              <w:tabs>
                <w:tab w:val="clear" w:pos="360"/>
                <w:tab w:val="num" w:pos="0"/>
              </w:tabs>
              <w:snapToGrid w:val="0"/>
              <w:spacing w:line="240" w:lineRule="auto"/>
              <w:ind w:left="176" w:hanging="284"/>
              <w:rPr>
                <w:sz w:val="24"/>
                <w:szCs w:val="24"/>
              </w:rPr>
            </w:pPr>
            <w:r w:rsidRPr="00F10458">
              <w:rPr>
                <w:sz w:val="24"/>
                <w:szCs w:val="24"/>
              </w:rPr>
              <w:lastRenderedPageBreak/>
              <w:t xml:space="preserve"> Memorizzazione  (es.  poesie, date, definizioni, termini specifici  delle discipline, strutture grammaticali e  regole  che governano  la lingua  italiana  e  straniera, tabelline,  formule..)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sz w:val="24"/>
                <w:szCs w:val="24"/>
              </w:rPr>
            </w:pPr>
          </w:p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b/>
                <w:sz w:val="24"/>
                <w:szCs w:val="24"/>
              </w:rPr>
            </w:pPr>
            <w:r w:rsidRPr="00F10458">
              <w:rPr>
                <w:sz w:val="24"/>
                <w:szCs w:val="24"/>
              </w:rPr>
              <w:t xml:space="preserve"> [   ]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sz w:val="24"/>
                <w:szCs w:val="24"/>
              </w:rPr>
            </w:pPr>
          </w:p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b/>
                <w:sz w:val="24"/>
                <w:szCs w:val="24"/>
              </w:rPr>
            </w:pPr>
            <w:r w:rsidRPr="00F10458">
              <w:rPr>
                <w:sz w:val="24"/>
                <w:szCs w:val="24"/>
              </w:rPr>
              <w:t xml:space="preserve"> [   ]  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sz w:val="24"/>
                <w:szCs w:val="24"/>
              </w:rPr>
            </w:pPr>
          </w:p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b/>
                <w:sz w:val="24"/>
                <w:szCs w:val="24"/>
              </w:rPr>
            </w:pPr>
            <w:r w:rsidRPr="00F10458">
              <w:rPr>
                <w:sz w:val="24"/>
                <w:szCs w:val="24"/>
              </w:rPr>
              <w:t xml:space="preserve"> [</w:t>
            </w:r>
            <w:r w:rsidRPr="00F10458">
              <w:rPr>
                <w:b/>
                <w:color w:val="FF0000"/>
                <w:sz w:val="24"/>
                <w:szCs w:val="24"/>
              </w:rPr>
              <w:t>X</w:t>
            </w:r>
            <w:r w:rsidRPr="00F10458">
              <w:rPr>
                <w:sz w:val="24"/>
                <w:szCs w:val="24"/>
              </w:rPr>
              <w:t xml:space="preserve">]   </w:t>
            </w:r>
          </w:p>
        </w:tc>
      </w:tr>
      <w:tr w:rsidR="00F10458" w:rsidRPr="00F10458" w:rsidTr="00F10458"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58" w:rsidRPr="00F10458" w:rsidRDefault="00F10458" w:rsidP="00F10458">
            <w:pPr>
              <w:pStyle w:val="Paragrafoelenco1"/>
              <w:numPr>
                <w:ilvl w:val="0"/>
                <w:numId w:val="3"/>
              </w:numPr>
              <w:tabs>
                <w:tab w:val="clear" w:pos="360"/>
                <w:tab w:val="num" w:pos="0"/>
              </w:tabs>
              <w:snapToGrid w:val="0"/>
              <w:spacing w:line="240" w:lineRule="auto"/>
              <w:ind w:left="176" w:hanging="284"/>
              <w:rPr>
                <w:sz w:val="24"/>
                <w:szCs w:val="24"/>
              </w:rPr>
            </w:pPr>
            <w:r w:rsidRPr="00F10458">
              <w:rPr>
                <w:sz w:val="24"/>
                <w:szCs w:val="24"/>
              </w:rPr>
              <w:t xml:space="preserve"> Recupero  nella  memoria  di  nozioni  già acquisite  e comprese nell’esposizione  durante le interrogazioni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sz w:val="24"/>
                <w:szCs w:val="24"/>
              </w:rPr>
            </w:pPr>
          </w:p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b/>
                <w:sz w:val="24"/>
                <w:szCs w:val="24"/>
              </w:rPr>
            </w:pPr>
            <w:r w:rsidRPr="00F10458">
              <w:rPr>
                <w:sz w:val="24"/>
                <w:szCs w:val="24"/>
              </w:rPr>
              <w:t xml:space="preserve">[   ]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sz w:val="24"/>
                <w:szCs w:val="24"/>
              </w:rPr>
            </w:pPr>
          </w:p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b/>
                <w:sz w:val="24"/>
                <w:szCs w:val="24"/>
              </w:rPr>
            </w:pPr>
            <w:r w:rsidRPr="00F10458">
              <w:rPr>
                <w:sz w:val="24"/>
                <w:szCs w:val="24"/>
              </w:rPr>
              <w:t xml:space="preserve">[   ]  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sz w:val="24"/>
                <w:szCs w:val="24"/>
              </w:rPr>
            </w:pPr>
          </w:p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b/>
                <w:sz w:val="24"/>
                <w:szCs w:val="24"/>
              </w:rPr>
            </w:pPr>
            <w:r w:rsidRPr="00F10458">
              <w:rPr>
                <w:sz w:val="24"/>
                <w:szCs w:val="24"/>
              </w:rPr>
              <w:t>[</w:t>
            </w:r>
            <w:r w:rsidRPr="00F10458">
              <w:rPr>
                <w:b/>
                <w:color w:val="FF0000"/>
                <w:sz w:val="24"/>
                <w:szCs w:val="24"/>
              </w:rPr>
              <w:t>X</w:t>
            </w:r>
            <w:r w:rsidRPr="00F10458">
              <w:rPr>
                <w:sz w:val="24"/>
                <w:szCs w:val="24"/>
              </w:rPr>
              <w:t xml:space="preserve">]   </w:t>
            </w:r>
          </w:p>
        </w:tc>
      </w:tr>
      <w:tr w:rsidR="00F10458" w:rsidRPr="00F10458" w:rsidTr="00F10458"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58" w:rsidRPr="00F10458" w:rsidRDefault="00F10458" w:rsidP="00F10458">
            <w:pPr>
              <w:pStyle w:val="Paragrafoelenco1"/>
              <w:numPr>
                <w:ilvl w:val="0"/>
                <w:numId w:val="3"/>
              </w:numPr>
              <w:tabs>
                <w:tab w:val="clear" w:pos="360"/>
                <w:tab w:val="num" w:pos="0"/>
              </w:tabs>
              <w:snapToGrid w:val="0"/>
              <w:ind w:left="176" w:hanging="284"/>
              <w:rPr>
                <w:sz w:val="24"/>
                <w:szCs w:val="24"/>
              </w:rPr>
            </w:pPr>
            <w:r w:rsidRPr="00F10458">
              <w:rPr>
                <w:sz w:val="24"/>
                <w:szCs w:val="24"/>
              </w:rPr>
              <w:t xml:space="preserve"> Integrazione  di informazioni  (integrazione di più informazioni, elaborazione di concetti)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sz w:val="24"/>
                <w:szCs w:val="24"/>
              </w:rPr>
            </w:pPr>
          </w:p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b/>
                <w:sz w:val="24"/>
                <w:szCs w:val="24"/>
              </w:rPr>
            </w:pPr>
            <w:r w:rsidRPr="00F10458">
              <w:rPr>
                <w:sz w:val="24"/>
                <w:szCs w:val="24"/>
              </w:rPr>
              <w:t xml:space="preserve">[   ]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sz w:val="24"/>
                <w:szCs w:val="24"/>
              </w:rPr>
            </w:pPr>
          </w:p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sz w:val="24"/>
                <w:szCs w:val="24"/>
              </w:rPr>
            </w:pPr>
            <w:r w:rsidRPr="00F10458">
              <w:rPr>
                <w:sz w:val="24"/>
                <w:szCs w:val="24"/>
              </w:rPr>
              <w:t xml:space="preserve">[   ]  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sz w:val="24"/>
                <w:szCs w:val="24"/>
              </w:rPr>
            </w:pPr>
          </w:p>
          <w:p w:rsidR="00F10458" w:rsidRPr="00F10458" w:rsidRDefault="00F10458" w:rsidP="00B14A9F">
            <w:pPr>
              <w:pStyle w:val="Paragrafoelenco1"/>
              <w:snapToGrid w:val="0"/>
              <w:ind w:left="0"/>
              <w:jc w:val="center"/>
              <w:rPr>
                <w:b/>
                <w:sz w:val="24"/>
                <w:szCs w:val="24"/>
              </w:rPr>
            </w:pPr>
            <w:r w:rsidRPr="00F10458">
              <w:rPr>
                <w:sz w:val="24"/>
                <w:szCs w:val="24"/>
              </w:rPr>
              <w:t>[</w:t>
            </w:r>
            <w:r w:rsidRPr="00F10458">
              <w:rPr>
                <w:b/>
                <w:color w:val="FF0000"/>
                <w:sz w:val="24"/>
                <w:szCs w:val="24"/>
              </w:rPr>
              <w:t>X</w:t>
            </w:r>
            <w:r w:rsidRPr="00F10458">
              <w:rPr>
                <w:sz w:val="24"/>
                <w:szCs w:val="24"/>
              </w:rPr>
              <w:t xml:space="preserve">]   </w:t>
            </w:r>
          </w:p>
        </w:tc>
      </w:tr>
    </w:tbl>
    <w:p w:rsidR="00F10458" w:rsidRDefault="00F10458" w:rsidP="00CF348B">
      <w:pPr>
        <w:suppressAutoHyphens/>
        <w:spacing w:after="0" w:line="240" w:lineRule="auto"/>
        <w:jc w:val="both"/>
        <w:rPr>
          <w:color w:val="000000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9889"/>
      </w:tblGrid>
      <w:tr w:rsidR="00F10458" w:rsidRPr="00F10458" w:rsidTr="00B14A9F">
        <w:trPr>
          <w:trHeight w:val="509"/>
        </w:trPr>
        <w:tc>
          <w:tcPr>
            <w:tcW w:w="9889" w:type="dxa"/>
            <w:shd w:val="clear" w:color="auto" w:fill="auto"/>
          </w:tcPr>
          <w:p w:rsidR="00F10458" w:rsidRPr="00F10458" w:rsidRDefault="00F10458" w:rsidP="00B14A9F">
            <w:pPr>
              <w:pStyle w:val="Paragrafoelenco1"/>
              <w:snapToGrid w:val="0"/>
              <w:ind w:left="-284" w:right="-143"/>
              <w:jc w:val="center"/>
              <w:rPr>
                <w:sz w:val="24"/>
                <w:szCs w:val="24"/>
              </w:rPr>
            </w:pPr>
            <w:r w:rsidRPr="00F10458">
              <w:rPr>
                <w:b/>
                <w:sz w:val="24"/>
                <w:szCs w:val="24"/>
              </w:rPr>
              <w:t>CONSAPEVOLEZZA</w:t>
            </w:r>
            <w:r w:rsidRPr="00F10458">
              <w:rPr>
                <w:rStyle w:val="Rimandonotaapidipagina2"/>
                <w:b/>
                <w:sz w:val="24"/>
                <w:szCs w:val="24"/>
              </w:rPr>
              <w:t xml:space="preserve">  </w:t>
            </w:r>
            <w:r w:rsidRPr="00F10458">
              <w:rPr>
                <w:b/>
                <w:sz w:val="24"/>
                <w:szCs w:val="24"/>
              </w:rPr>
              <w:t xml:space="preserve"> DEL PROPRIO MODO DI APPRENDERE</w:t>
            </w:r>
          </w:p>
          <w:p w:rsidR="00F10458" w:rsidRPr="00F10458" w:rsidRDefault="00F10458" w:rsidP="00B14A9F">
            <w:pPr>
              <w:pStyle w:val="NoSpacing"/>
              <w:tabs>
                <w:tab w:val="left" w:pos="426"/>
                <w:tab w:val="left" w:pos="567"/>
              </w:tabs>
              <w:ind w:left="142"/>
              <w:jc w:val="center"/>
              <w:rPr>
                <w:sz w:val="24"/>
                <w:szCs w:val="24"/>
              </w:rPr>
            </w:pPr>
            <w:r w:rsidRPr="00F10458">
              <w:rPr>
                <w:sz w:val="24"/>
                <w:szCs w:val="24"/>
              </w:rPr>
              <w:t>[   ]   Parziale                     [</w:t>
            </w:r>
            <w:r w:rsidRPr="00F10458">
              <w:rPr>
                <w:b/>
                <w:color w:val="FF0000"/>
                <w:sz w:val="24"/>
                <w:szCs w:val="24"/>
              </w:rPr>
              <w:t>X</w:t>
            </w:r>
            <w:r w:rsidRPr="00F10458">
              <w:rPr>
                <w:sz w:val="24"/>
                <w:szCs w:val="24"/>
              </w:rPr>
              <w:t>]   Da  sviluppare                   [   ]   Da  rafforzare               [   ]   Adeguata</w:t>
            </w:r>
          </w:p>
          <w:p w:rsidR="00F10458" w:rsidRPr="00F10458" w:rsidRDefault="00F10458" w:rsidP="00B14A9F">
            <w:pPr>
              <w:pStyle w:val="NoSpacing"/>
              <w:tabs>
                <w:tab w:val="left" w:pos="426"/>
                <w:tab w:val="left" w:pos="567"/>
              </w:tabs>
              <w:ind w:left="142"/>
              <w:jc w:val="center"/>
              <w:rPr>
                <w:sz w:val="24"/>
                <w:szCs w:val="24"/>
              </w:rPr>
            </w:pPr>
          </w:p>
          <w:p w:rsidR="00F10458" w:rsidRPr="00F10458" w:rsidRDefault="00F10458" w:rsidP="00B14A9F">
            <w:pPr>
              <w:pStyle w:val="Paragrafoelenco1"/>
              <w:tabs>
                <w:tab w:val="left" w:pos="2200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10458">
              <w:rPr>
                <w:b/>
                <w:sz w:val="24"/>
                <w:szCs w:val="24"/>
              </w:rPr>
              <w:t>ASPETTI CORRELATI</w:t>
            </w:r>
          </w:p>
          <w:p w:rsidR="00F10458" w:rsidRPr="00F10458" w:rsidRDefault="00F10458" w:rsidP="00B14A9F">
            <w:pPr>
              <w:pStyle w:val="Paragrafoelenco1"/>
              <w:spacing w:after="120" w:line="240" w:lineRule="auto"/>
              <w:ind w:left="3552" w:hanging="3552"/>
              <w:rPr>
                <w:sz w:val="24"/>
                <w:szCs w:val="24"/>
              </w:rPr>
            </w:pPr>
            <w:r w:rsidRPr="00F10458">
              <w:rPr>
                <w:b/>
                <w:sz w:val="24"/>
                <w:szCs w:val="24"/>
              </w:rPr>
              <w:t>TEMPI DI ATTENZIONE:</w:t>
            </w:r>
            <w:r w:rsidRPr="00F10458">
              <w:rPr>
                <w:sz w:val="24"/>
                <w:szCs w:val="24"/>
              </w:rPr>
              <w:tab/>
              <w:t>[   ] sufficienti/buoni</w:t>
            </w:r>
            <w:r w:rsidRPr="00F10458">
              <w:rPr>
                <w:sz w:val="24"/>
                <w:szCs w:val="24"/>
              </w:rPr>
              <w:tab/>
              <w:t>[   ] breve termine</w:t>
            </w:r>
            <w:r w:rsidRPr="00F10458">
              <w:rPr>
                <w:sz w:val="24"/>
                <w:szCs w:val="24"/>
              </w:rPr>
              <w:tab/>
              <w:t>[</w:t>
            </w:r>
            <w:r w:rsidRPr="00F10458">
              <w:rPr>
                <w:b/>
                <w:color w:val="FF0000"/>
                <w:sz w:val="24"/>
                <w:szCs w:val="24"/>
              </w:rPr>
              <w:t>X</w:t>
            </w:r>
            <w:r w:rsidRPr="00F10458">
              <w:rPr>
                <w:sz w:val="24"/>
                <w:szCs w:val="24"/>
              </w:rPr>
              <w:t>] molto limitati</w:t>
            </w:r>
          </w:p>
          <w:p w:rsidR="00F10458" w:rsidRPr="00F10458" w:rsidRDefault="00F10458" w:rsidP="00B14A9F">
            <w:pPr>
              <w:pStyle w:val="Paragrafoelenco1"/>
              <w:spacing w:after="120" w:line="240" w:lineRule="auto"/>
              <w:ind w:hanging="720"/>
              <w:rPr>
                <w:sz w:val="24"/>
                <w:szCs w:val="24"/>
              </w:rPr>
            </w:pPr>
            <w:r w:rsidRPr="00F10458">
              <w:rPr>
                <w:b/>
                <w:sz w:val="24"/>
                <w:szCs w:val="24"/>
              </w:rPr>
              <w:t>MOTIVAZIONE:</w:t>
            </w:r>
            <w:r w:rsidRPr="00F10458">
              <w:rPr>
                <w:b/>
                <w:sz w:val="24"/>
                <w:szCs w:val="24"/>
              </w:rPr>
              <w:tab/>
            </w:r>
            <w:r w:rsidRPr="00F10458">
              <w:rPr>
                <w:b/>
                <w:sz w:val="24"/>
                <w:szCs w:val="24"/>
              </w:rPr>
              <w:tab/>
            </w:r>
            <w:r w:rsidRPr="00F10458">
              <w:rPr>
                <w:b/>
                <w:sz w:val="24"/>
                <w:szCs w:val="24"/>
              </w:rPr>
              <w:tab/>
            </w:r>
            <w:r w:rsidRPr="00F10458">
              <w:rPr>
                <w:sz w:val="24"/>
                <w:szCs w:val="24"/>
              </w:rPr>
              <w:t>[   ] buona</w:t>
            </w:r>
            <w:r w:rsidRPr="00F10458">
              <w:rPr>
                <w:sz w:val="24"/>
                <w:szCs w:val="24"/>
              </w:rPr>
              <w:tab/>
            </w:r>
            <w:r w:rsidRPr="00F10458">
              <w:rPr>
                <w:sz w:val="24"/>
                <w:szCs w:val="24"/>
              </w:rPr>
              <w:tab/>
              <w:t>[</w:t>
            </w:r>
            <w:r w:rsidRPr="00B14A9F">
              <w:rPr>
                <w:b/>
                <w:color w:val="FF0000"/>
                <w:sz w:val="24"/>
                <w:szCs w:val="24"/>
              </w:rPr>
              <w:t>X</w:t>
            </w:r>
            <w:r w:rsidRPr="00F10458">
              <w:rPr>
                <w:sz w:val="24"/>
                <w:szCs w:val="24"/>
              </w:rPr>
              <w:t>] sufficiente</w:t>
            </w:r>
            <w:r w:rsidRPr="00F10458">
              <w:rPr>
                <w:sz w:val="24"/>
                <w:szCs w:val="24"/>
              </w:rPr>
              <w:tab/>
            </w:r>
            <w:r w:rsidRPr="00F10458">
              <w:rPr>
                <w:sz w:val="24"/>
                <w:szCs w:val="24"/>
              </w:rPr>
              <w:tab/>
              <w:t>[</w:t>
            </w:r>
            <w:r w:rsidRPr="00F10458">
              <w:rPr>
                <w:b/>
                <w:color w:val="FF0000"/>
                <w:sz w:val="24"/>
                <w:szCs w:val="24"/>
              </w:rPr>
              <w:t>X</w:t>
            </w:r>
            <w:r w:rsidRPr="00F10458">
              <w:rPr>
                <w:sz w:val="24"/>
                <w:szCs w:val="24"/>
              </w:rPr>
              <w:t>] scarsa</w:t>
            </w:r>
          </w:p>
          <w:p w:rsidR="00F10458" w:rsidRPr="00F10458" w:rsidRDefault="00F10458" w:rsidP="00B14A9F">
            <w:pPr>
              <w:pStyle w:val="Paragrafoelenco1"/>
              <w:spacing w:after="120" w:line="240" w:lineRule="auto"/>
              <w:ind w:hanging="720"/>
              <w:rPr>
                <w:rFonts w:cs="Arial"/>
                <w:sz w:val="24"/>
                <w:szCs w:val="24"/>
              </w:rPr>
            </w:pPr>
            <w:r w:rsidRPr="00F10458">
              <w:rPr>
                <w:b/>
                <w:sz w:val="24"/>
                <w:szCs w:val="24"/>
              </w:rPr>
              <w:t>AUTOSTIMA:</w:t>
            </w:r>
            <w:r w:rsidRPr="00F10458">
              <w:rPr>
                <w:sz w:val="24"/>
                <w:szCs w:val="24"/>
              </w:rPr>
              <w:t xml:space="preserve"> </w:t>
            </w:r>
            <w:r w:rsidRPr="00F10458">
              <w:rPr>
                <w:sz w:val="24"/>
                <w:szCs w:val="24"/>
              </w:rPr>
              <w:tab/>
            </w:r>
            <w:r w:rsidRPr="00F10458">
              <w:rPr>
                <w:sz w:val="24"/>
                <w:szCs w:val="24"/>
              </w:rPr>
              <w:tab/>
            </w:r>
            <w:r w:rsidRPr="00F10458">
              <w:rPr>
                <w:sz w:val="24"/>
                <w:szCs w:val="24"/>
              </w:rPr>
              <w:tab/>
              <w:t>[   ] buona</w:t>
            </w:r>
            <w:r w:rsidRPr="00F10458">
              <w:rPr>
                <w:sz w:val="24"/>
                <w:szCs w:val="24"/>
              </w:rPr>
              <w:tab/>
            </w:r>
            <w:r w:rsidRPr="00F10458">
              <w:rPr>
                <w:sz w:val="24"/>
                <w:szCs w:val="24"/>
              </w:rPr>
              <w:tab/>
              <w:t>[</w:t>
            </w:r>
            <w:r w:rsidRPr="00F10458">
              <w:rPr>
                <w:b/>
                <w:color w:val="FF0000"/>
                <w:sz w:val="24"/>
                <w:szCs w:val="24"/>
              </w:rPr>
              <w:t>X</w:t>
            </w:r>
            <w:r w:rsidRPr="00F10458">
              <w:rPr>
                <w:sz w:val="24"/>
                <w:szCs w:val="24"/>
              </w:rPr>
              <w:t>] sufficiente</w:t>
            </w:r>
            <w:r w:rsidRPr="00F10458">
              <w:rPr>
                <w:sz w:val="24"/>
                <w:szCs w:val="24"/>
              </w:rPr>
              <w:tab/>
            </w:r>
            <w:r w:rsidRPr="00F10458">
              <w:rPr>
                <w:sz w:val="24"/>
                <w:szCs w:val="24"/>
              </w:rPr>
              <w:tab/>
              <w:t>[   ] scarsa</w:t>
            </w:r>
          </w:p>
          <w:p w:rsidR="00F10458" w:rsidRPr="00F10458" w:rsidRDefault="00F10458" w:rsidP="00B14A9F">
            <w:pPr>
              <w:pStyle w:val="Paragrafoelenco1"/>
              <w:tabs>
                <w:tab w:val="left" w:pos="770"/>
              </w:tabs>
              <w:spacing w:after="120" w:line="240" w:lineRule="auto"/>
              <w:ind w:hanging="720"/>
              <w:rPr>
                <w:sz w:val="24"/>
                <w:szCs w:val="24"/>
              </w:rPr>
            </w:pPr>
            <w:r w:rsidRPr="00F10458">
              <w:rPr>
                <w:b/>
                <w:sz w:val="24"/>
                <w:szCs w:val="24"/>
              </w:rPr>
              <w:t>IMPEGNO:</w:t>
            </w:r>
            <w:r w:rsidRPr="00F10458">
              <w:rPr>
                <w:b/>
                <w:sz w:val="24"/>
                <w:szCs w:val="24"/>
              </w:rPr>
              <w:tab/>
            </w:r>
            <w:r w:rsidRPr="00F10458">
              <w:rPr>
                <w:b/>
                <w:sz w:val="24"/>
                <w:szCs w:val="24"/>
              </w:rPr>
              <w:tab/>
            </w:r>
            <w:r w:rsidRPr="00F10458">
              <w:rPr>
                <w:b/>
                <w:sz w:val="24"/>
                <w:szCs w:val="24"/>
              </w:rPr>
              <w:tab/>
            </w:r>
            <w:r w:rsidRPr="00F10458">
              <w:rPr>
                <w:b/>
                <w:sz w:val="24"/>
                <w:szCs w:val="24"/>
              </w:rPr>
              <w:tab/>
            </w:r>
            <w:r w:rsidRPr="00F10458">
              <w:rPr>
                <w:sz w:val="24"/>
                <w:szCs w:val="24"/>
              </w:rPr>
              <w:t>[   ] buono</w:t>
            </w:r>
            <w:r w:rsidRPr="00F10458">
              <w:rPr>
                <w:sz w:val="24"/>
                <w:szCs w:val="24"/>
              </w:rPr>
              <w:tab/>
            </w:r>
            <w:r w:rsidRPr="00F10458">
              <w:rPr>
                <w:sz w:val="24"/>
                <w:szCs w:val="24"/>
              </w:rPr>
              <w:tab/>
              <w:t>[   ] sufficiente</w:t>
            </w:r>
            <w:r w:rsidRPr="00F10458">
              <w:rPr>
                <w:sz w:val="24"/>
                <w:szCs w:val="24"/>
              </w:rPr>
              <w:tab/>
            </w:r>
            <w:r w:rsidRPr="00F10458">
              <w:rPr>
                <w:sz w:val="24"/>
                <w:szCs w:val="24"/>
              </w:rPr>
              <w:tab/>
              <w:t>[</w:t>
            </w:r>
            <w:r w:rsidRPr="00F10458">
              <w:rPr>
                <w:b/>
                <w:color w:val="FF0000"/>
                <w:sz w:val="24"/>
                <w:szCs w:val="24"/>
              </w:rPr>
              <w:t>X</w:t>
            </w:r>
            <w:r w:rsidRPr="00F10458">
              <w:rPr>
                <w:sz w:val="24"/>
                <w:szCs w:val="24"/>
              </w:rPr>
              <w:t>] scarso</w:t>
            </w:r>
          </w:p>
          <w:p w:rsidR="00F10458" w:rsidRPr="00F10458" w:rsidRDefault="00F10458" w:rsidP="00B14A9F">
            <w:pPr>
              <w:pStyle w:val="Paragrafoelenco1"/>
              <w:spacing w:after="120" w:line="240" w:lineRule="auto"/>
              <w:ind w:hanging="720"/>
              <w:rPr>
                <w:sz w:val="24"/>
                <w:szCs w:val="24"/>
              </w:rPr>
            </w:pPr>
            <w:r w:rsidRPr="00F10458">
              <w:rPr>
                <w:b/>
                <w:sz w:val="24"/>
                <w:szCs w:val="24"/>
              </w:rPr>
              <w:t>AUTONOMIA SCOLASTICA:</w:t>
            </w:r>
            <w:r w:rsidRPr="00F10458">
              <w:rPr>
                <w:b/>
                <w:sz w:val="24"/>
                <w:szCs w:val="24"/>
              </w:rPr>
              <w:tab/>
            </w:r>
            <w:r w:rsidRPr="00F10458">
              <w:rPr>
                <w:sz w:val="24"/>
                <w:szCs w:val="24"/>
              </w:rPr>
              <w:t>[   ] buona</w:t>
            </w:r>
            <w:r w:rsidRPr="00F10458">
              <w:rPr>
                <w:sz w:val="24"/>
                <w:szCs w:val="24"/>
              </w:rPr>
              <w:tab/>
            </w:r>
            <w:r w:rsidRPr="00F10458">
              <w:rPr>
                <w:sz w:val="24"/>
                <w:szCs w:val="24"/>
              </w:rPr>
              <w:tab/>
              <w:t>[   ] sufficiente</w:t>
            </w:r>
            <w:r w:rsidRPr="00F10458">
              <w:rPr>
                <w:sz w:val="24"/>
                <w:szCs w:val="24"/>
              </w:rPr>
              <w:tab/>
            </w:r>
            <w:r w:rsidRPr="00F10458">
              <w:rPr>
                <w:sz w:val="24"/>
                <w:szCs w:val="24"/>
              </w:rPr>
              <w:tab/>
              <w:t>[</w:t>
            </w:r>
            <w:r w:rsidRPr="00F10458">
              <w:rPr>
                <w:b/>
                <w:color w:val="FF0000"/>
                <w:sz w:val="24"/>
                <w:szCs w:val="24"/>
              </w:rPr>
              <w:t>X</w:t>
            </w:r>
            <w:r w:rsidRPr="00F10458">
              <w:rPr>
                <w:sz w:val="24"/>
                <w:szCs w:val="24"/>
              </w:rPr>
              <w:t>] scarsa</w:t>
            </w:r>
          </w:p>
        </w:tc>
      </w:tr>
      <w:tr w:rsidR="00F10458" w:rsidRPr="00F10458" w:rsidTr="00B14A9F">
        <w:trPr>
          <w:trHeight w:val="509"/>
        </w:trPr>
        <w:tc>
          <w:tcPr>
            <w:tcW w:w="9889" w:type="dxa"/>
            <w:shd w:val="clear" w:color="auto" w:fill="auto"/>
          </w:tcPr>
          <w:p w:rsidR="00F10458" w:rsidRPr="00F10458" w:rsidRDefault="00F10458" w:rsidP="00B14A9F">
            <w:pPr>
              <w:pStyle w:val="Paragrafoelenco1"/>
              <w:tabs>
                <w:tab w:val="left" w:pos="4504"/>
              </w:tabs>
              <w:snapToGrid w:val="0"/>
              <w:spacing w:after="0" w:line="240" w:lineRule="auto"/>
              <w:ind w:left="0"/>
              <w:rPr>
                <w:sz w:val="24"/>
                <w:szCs w:val="24"/>
              </w:rPr>
            </w:pPr>
            <w:r w:rsidRPr="00F10458">
              <w:rPr>
                <w:b/>
                <w:sz w:val="24"/>
                <w:szCs w:val="24"/>
              </w:rPr>
              <w:t xml:space="preserve">RAPPORTI COI COMPAGNI:        </w:t>
            </w:r>
            <w:r w:rsidRPr="00F10458">
              <w:rPr>
                <w:sz w:val="24"/>
                <w:szCs w:val="24"/>
              </w:rPr>
              <w:t>[   ] positivi                [</w:t>
            </w:r>
            <w:r w:rsidRPr="00F10458">
              <w:rPr>
                <w:b/>
                <w:color w:val="FF0000"/>
                <w:sz w:val="24"/>
                <w:szCs w:val="24"/>
              </w:rPr>
              <w:t>X</w:t>
            </w:r>
            <w:r w:rsidRPr="00F10458">
              <w:rPr>
                <w:sz w:val="24"/>
                <w:szCs w:val="24"/>
              </w:rPr>
              <w:t>] selettivi              [   ] oppositività/indifferenza</w:t>
            </w:r>
          </w:p>
        </w:tc>
      </w:tr>
      <w:tr w:rsidR="00F10458" w:rsidRPr="00F10458" w:rsidTr="00B14A9F">
        <w:trPr>
          <w:trHeight w:val="509"/>
        </w:trPr>
        <w:tc>
          <w:tcPr>
            <w:tcW w:w="9889" w:type="dxa"/>
            <w:shd w:val="clear" w:color="auto" w:fill="auto"/>
          </w:tcPr>
          <w:p w:rsidR="00F10458" w:rsidRPr="00F10458" w:rsidRDefault="00F10458" w:rsidP="00B14A9F">
            <w:pPr>
              <w:pStyle w:val="Paragrafoelenco1"/>
              <w:tabs>
                <w:tab w:val="left" w:pos="4504"/>
              </w:tabs>
              <w:snapToGrid w:val="0"/>
              <w:spacing w:after="0" w:line="240" w:lineRule="auto"/>
              <w:ind w:left="0"/>
              <w:rPr>
                <w:sz w:val="24"/>
                <w:szCs w:val="24"/>
              </w:rPr>
            </w:pPr>
            <w:r w:rsidRPr="00F10458">
              <w:rPr>
                <w:b/>
                <w:sz w:val="24"/>
                <w:szCs w:val="24"/>
              </w:rPr>
              <w:t xml:space="preserve">RAPPORTI CON GLI ADULTI:     </w:t>
            </w:r>
            <w:r w:rsidRPr="00F10458">
              <w:rPr>
                <w:sz w:val="24"/>
                <w:szCs w:val="24"/>
              </w:rPr>
              <w:t>[</w:t>
            </w:r>
            <w:r w:rsidRPr="00F10458">
              <w:rPr>
                <w:b/>
                <w:color w:val="FF0000"/>
                <w:sz w:val="24"/>
                <w:szCs w:val="24"/>
              </w:rPr>
              <w:t>X</w:t>
            </w:r>
            <w:r w:rsidRPr="00F10458">
              <w:rPr>
                <w:sz w:val="24"/>
                <w:szCs w:val="24"/>
              </w:rPr>
              <w:t>] positivi                 [   ] essenziali</w:t>
            </w:r>
            <w:r w:rsidRPr="00F10458">
              <w:rPr>
                <w:b/>
                <w:sz w:val="24"/>
                <w:szCs w:val="24"/>
              </w:rPr>
              <w:t xml:space="preserve">         </w:t>
            </w:r>
            <w:r w:rsidRPr="00F10458">
              <w:rPr>
                <w:sz w:val="24"/>
                <w:szCs w:val="24"/>
              </w:rPr>
              <w:t>[   ] oppositività/indifferenza</w:t>
            </w:r>
          </w:p>
        </w:tc>
      </w:tr>
      <w:tr w:rsidR="00F10458" w:rsidRPr="00F10458" w:rsidTr="00B14A9F">
        <w:trPr>
          <w:trHeight w:val="509"/>
        </w:trPr>
        <w:tc>
          <w:tcPr>
            <w:tcW w:w="9889" w:type="dxa"/>
            <w:shd w:val="clear" w:color="auto" w:fill="auto"/>
          </w:tcPr>
          <w:p w:rsidR="00F10458" w:rsidRPr="00F10458" w:rsidRDefault="00F10458" w:rsidP="00B14A9F">
            <w:pPr>
              <w:pStyle w:val="Paragrafoelenco1"/>
              <w:tabs>
                <w:tab w:val="left" w:pos="4504"/>
              </w:tabs>
              <w:snapToGrid w:val="0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F10458">
              <w:rPr>
                <w:b/>
                <w:sz w:val="24"/>
                <w:szCs w:val="24"/>
              </w:rPr>
              <w:t xml:space="preserve">ACCETTA L’UTILIZZO DI STRUMENTI COMPENSATIVI </w:t>
            </w:r>
            <w:r w:rsidR="00B14A9F">
              <w:rPr>
                <w:b/>
                <w:sz w:val="24"/>
                <w:szCs w:val="24"/>
              </w:rPr>
              <w:t>“</w:t>
            </w:r>
            <w:r w:rsidRPr="00F10458">
              <w:rPr>
                <w:b/>
                <w:sz w:val="24"/>
                <w:szCs w:val="24"/>
              </w:rPr>
              <w:t xml:space="preserve">NON INFORMATICI </w:t>
            </w:r>
            <w:r w:rsidR="00B14A9F">
              <w:rPr>
                <w:b/>
                <w:sz w:val="24"/>
                <w:szCs w:val="24"/>
              </w:rPr>
              <w:t>“</w:t>
            </w:r>
            <w:r w:rsidRPr="00F10458">
              <w:rPr>
                <w:b/>
                <w:sz w:val="24"/>
                <w:szCs w:val="24"/>
              </w:rPr>
              <w:t xml:space="preserve">    </w:t>
            </w:r>
          </w:p>
          <w:p w:rsidR="00F10458" w:rsidRPr="00F10458" w:rsidRDefault="00F10458" w:rsidP="00B14A9F">
            <w:pPr>
              <w:pStyle w:val="Paragrafoelenco1"/>
              <w:tabs>
                <w:tab w:val="left" w:pos="4504"/>
              </w:tabs>
              <w:snapToGrid w:val="0"/>
              <w:spacing w:after="0" w:line="24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  <w:r w:rsidRPr="00F10458">
              <w:rPr>
                <w:sz w:val="24"/>
                <w:szCs w:val="24"/>
              </w:rPr>
              <w:t>[</w:t>
            </w:r>
            <w:r w:rsidRPr="00F10458">
              <w:rPr>
                <w:b/>
                <w:color w:val="FF0000"/>
                <w:sz w:val="24"/>
                <w:szCs w:val="24"/>
              </w:rPr>
              <w:t>X</w:t>
            </w:r>
            <w:r w:rsidRPr="00F10458">
              <w:rPr>
                <w:sz w:val="24"/>
                <w:szCs w:val="24"/>
              </w:rPr>
              <w:t xml:space="preserve">]  </w:t>
            </w:r>
            <w:r w:rsidRPr="00F10458">
              <w:rPr>
                <w:rFonts w:cs="Arial"/>
                <w:sz w:val="24"/>
                <w:szCs w:val="24"/>
              </w:rPr>
              <w:t xml:space="preserve">Sì                   </w:t>
            </w:r>
            <w:r w:rsidRPr="00F10458">
              <w:rPr>
                <w:sz w:val="24"/>
                <w:szCs w:val="24"/>
              </w:rPr>
              <w:t xml:space="preserve">[   ]  </w:t>
            </w:r>
            <w:r w:rsidRPr="00F10458">
              <w:rPr>
                <w:rFonts w:cs="Arial"/>
                <w:sz w:val="24"/>
                <w:szCs w:val="24"/>
              </w:rPr>
              <w:t xml:space="preserve">In parte </w:t>
            </w:r>
            <w:r w:rsidRPr="00F10458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F10458">
              <w:rPr>
                <w:rFonts w:cs="Arial"/>
                <w:sz w:val="24"/>
                <w:szCs w:val="24"/>
              </w:rPr>
              <w:t xml:space="preserve">           </w:t>
            </w:r>
            <w:r w:rsidRPr="00F10458">
              <w:rPr>
                <w:sz w:val="24"/>
                <w:szCs w:val="24"/>
              </w:rPr>
              <w:t xml:space="preserve">[   ]  </w:t>
            </w:r>
            <w:r w:rsidRPr="00F10458">
              <w:rPr>
                <w:rFonts w:cs="Arial"/>
                <w:sz w:val="24"/>
                <w:szCs w:val="24"/>
              </w:rPr>
              <w:t>No</w:t>
            </w:r>
          </w:p>
          <w:p w:rsidR="00F10458" w:rsidRPr="00F10458" w:rsidRDefault="00F10458" w:rsidP="00B14A9F">
            <w:pPr>
              <w:pStyle w:val="Paragrafoelenco1"/>
              <w:tabs>
                <w:tab w:val="left" w:pos="4504"/>
              </w:tabs>
              <w:snapToGrid w:val="0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F10458">
              <w:rPr>
                <w:b/>
                <w:sz w:val="24"/>
                <w:szCs w:val="24"/>
              </w:rPr>
              <w:t xml:space="preserve">ACCETTA L’UTILIZZO DI STRUMENTI COMPENSATIVI </w:t>
            </w:r>
            <w:r w:rsidR="00B14A9F">
              <w:rPr>
                <w:b/>
                <w:sz w:val="24"/>
                <w:szCs w:val="24"/>
              </w:rPr>
              <w:t>“INFORMATICI“</w:t>
            </w:r>
            <w:r w:rsidRPr="00F10458">
              <w:rPr>
                <w:b/>
                <w:sz w:val="24"/>
                <w:szCs w:val="24"/>
              </w:rPr>
              <w:t xml:space="preserve">                </w:t>
            </w:r>
          </w:p>
          <w:p w:rsidR="00F10458" w:rsidRPr="00F10458" w:rsidRDefault="00F10458" w:rsidP="00B14A9F">
            <w:pPr>
              <w:pStyle w:val="Paragrafoelenco1"/>
              <w:tabs>
                <w:tab w:val="left" w:pos="4504"/>
              </w:tabs>
              <w:snapToGrid w:val="0"/>
              <w:spacing w:after="0" w:line="24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  <w:r w:rsidRPr="00F10458">
              <w:rPr>
                <w:sz w:val="24"/>
                <w:szCs w:val="24"/>
              </w:rPr>
              <w:t xml:space="preserve">[   ]  </w:t>
            </w:r>
            <w:r w:rsidRPr="00F10458">
              <w:rPr>
                <w:rFonts w:cs="Arial"/>
                <w:sz w:val="24"/>
                <w:szCs w:val="24"/>
              </w:rPr>
              <w:t xml:space="preserve">Sì                   </w:t>
            </w:r>
            <w:r w:rsidRPr="00F10458">
              <w:rPr>
                <w:sz w:val="24"/>
                <w:szCs w:val="24"/>
              </w:rPr>
              <w:t>[</w:t>
            </w:r>
            <w:r w:rsidRPr="00F10458">
              <w:rPr>
                <w:b/>
                <w:color w:val="FF0000"/>
                <w:sz w:val="24"/>
                <w:szCs w:val="24"/>
              </w:rPr>
              <w:t>X</w:t>
            </w:r>
            <w:r w:rsidRPr="00F10458">
              <w:rPr>
                <w:sz w:val="24"/>
                <w:szCs w:val="24"/>
              </w:rPr>
              <w:t xml:space="preserve">]  </w:t>
            </w:r>
            <w:r w:rsidRPr="00F10458">
              <w:rPr>
                <w:rFonts w:cs="Arial"/>
                <w:sz w:val="24"/>
                <w:szCs w:val="24"/>
              </w:rPr>
              <w:t xml:space="preserve">In parte </w:t>
            </w:r>
            <w:r w:rsidRPr="00F10458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F10458">
              <w:rPr>
                <w:rFonts w:cs="Arial"/>
                <w:sz w:val="24"/>
                <w:szCs w:val="24"/>
              </w:rPr>
              <w:t xml:space="preserve">           </w:t>
            </w:r>
            <w:r w:rsidRPr="00F10458">
              <w:rPr>
                <w:sz w:val="24"/>
                <w:szCs w:val="24"/>
              </w:rPr>
              <w:t xml:space="preserve">[   ]  </w:t>
            </w:r>
            <w:r w:rsidRPr="00F10458">
              <w:rPr>
                <w:rFonts w:cs="Arial"/>
                <w:sz w:val="24"/>
                <w:szCs w:val="24"/>
              </w:rPr>
              <w:t>No</w:t>
            </w:r>
          </w:p>
          <w:p w:rsidR="00F10458" w:rsidRPr="00F10458" w:rsidRDefault="00F10458" w:rsidP="00B14A9F">
            <w:pPr>
              <w:pStyle w:val="Paragrafoelenco1"/>
              <w:tabs>
                <w:tab w:val="left" w:pos="4504"/>
              </w:tabs>
              <w:snapToGrid w:val="0"/>
              <w:spacing w:after="0" w:line="240" w:lineRule="auto"/>
              <w:ind w:left="0"/>
              <w:rPr>
                <w:b/>
                <w:sz w:val="24"/>
                <w:szCs w:val="24"/>
              </w:rPr>
            </w:pPr>
          </w:p>
        </w:tc>
      </w:tr>
    </w:tbl>
    <w:p w:rsidR="00F10458" w:rsidRPr="00F10458" w:rsidRDefault="00F10458" w:rsidP="00B14A9F">
      <w:pPr>
        <w:suppressAutoHyphens/>
        <w:spacing w:after="0" w:line="240" w:lineRule="auto"/>
        <w:jc w:val="center"/>
        <w:rPr>
          <w:sz w:val="32"/>
          <w:szCs w:val="24"/>
          <w:lang w:eastAsia="ar-SA"/>
        </w:rPr>
      </w:pPr>
      <w:r>
        <w:rPr>
          <w:sz w:val="32"/>
          <w:szCs w:val="24"/>
          <w:lang w:eastAsia="ar-SA"/>
        </w:rPr>
        <w:t>BISOGNI EDUCATIVO – DIDATTICI RILEVATI</w:t>
      </w:r>
    </w:p>
    <w:p w:rsidR="001C710E" w:rsidRDefault="008A5437" w:rsidP="00CF348B">
      <w:pPr>
        <w:suppressAutoHyphens/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Il Consiglio di Classe in seduta collegiale delibera che tutte le Strategie Metodologiche e Didattiche, </w:t>
      </w:r>
      <w:r w:rsidR="00E61D5A" w:rsidRPr="00E61D5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le Misure Compensative e Dispensative, le Modalità di Verifica e Criteri di Valutazione, per Ambiti Disciplinari / Materia, </w:t>
      </w:r>
      <w:r w:rsidR="00CF348B">
        <w:rPr>
          <w:color w:val="000000"/>
          <w:sz w:val="24"/>
          <w:szCs w:val="24"/>
        </w:rPr>
        <w:t>rispetto alla</w:t>
      </w:r>
      <w:r>
        <w:rPr>
          <w:color w:val="000000"/>
          <w:sz w:val="24"/>
          <w:szCs w:val="24"/>
        </w:rPr>
        <w:t xml:space="preserve"> </w:t>
      </w:r>
      <w:r w:rsidR="00CF348B" w:rsidRPr="00CF348B">
        <w:rPr>
          <w:color w:val="000000"/>
          <w:sz w:val="24"/>
          <w:szCs w:val="24"/>
        </w:rPr>
        <w:t>Tipologia del Bisogno Educativo Speciale individuato</w:t>
      </w:r>
      <w:r w:rsidR="00CF348B" w:rsidRPr="00CF348B">
        <w:rPr>
          <w:b/>
          <w:color w:val="000000"/>
          <w:sz w:val="24"/>
          <w:szCs w:val="24"/>
        </w:rPr>
        <w:t xml:space="preserve">  </w:t>
      </w:r>
      <w:r w:rsidR="00E61D5A" w:rsidRPr="00E61D5A">
        <w:rPr>
          <w:color w:val="000000"/>
          <w:sz w:val="24"/>
          <w:szCs w:val="24"/>
        </w:rPr>
        <w:t>saranno sottoposte periodicamente a monitoraggio per valutarne l’efficacia e il raggiungimento degli obiettivi (L.170/2010 art.5, c.3).</w:t>
      </w:r>
      <w:r w:rsidR="00E61D5A">
        <w:rPr>
          <w:color w:val="000000"/>
          <w:sz w:val="24"/>
          <w:szCs w:val="24"/>
        </w:rPr>
        <w:t xml:space="preserve"> </w:t>
      </w:r>
    </w:p>
    <w:p w:rsidR="00CF348B" w:rsidRPr="00CF348B" w:rsidRDefault="00D57A82" w:rsidP="00CF348B">
      <w:pPr>
        <w:suppressAutoHyphens/>
        <w:spacing w:after="0" w:line="24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br w:type="page"/>
      </w:r>
    </w:p>
    <w:tbl>
      <w:tblPr>
        <w:tblW w:w="110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41"/>
        <w:gridCol w:w="562"/>
      </w:tblGrid>
      <w:tr w:rsidR="00E61D5A" w:rsidRPr="008E79CF" w:rsidTr="008E79CF">
        <w:trPr>
          <w:gridAfter w:val="1"/>
          <w:wAfter w:w="562" w:type="dxa"/>
          <w:jc w:val="center"/>
        </w:trPr>
        <w:tc>
          <w:tcPr>
            <w:tcW w:w="10441" w:type="dxa"/>
          </w:tcPr>
          <w:p w:rsidR="00E61D5A" w:rsidRPr="008E79CF" w:rsidRDefault="00E61D5A" w:rsidP="008E79CF">
            <w:pPr>
              <w:suppressAutoHyphens/>
              <w:spacing w:after="0" w:line="240" w:lineRule="auto"/>
              <w:jc w:val="center"/>
              <w:rPr>
                <w:sz w:val="28"/>
                <w:szCs w:val="28"/>
                <w:lang w:eastAsia="ar-SA"/>
              </w:rPr>
            </w:pPr>
            <w:r w:rsidRPr="008E79CF">
              <w:rPr>
                <w:b/>
                <w:sz w:val="28"/>
                <w:szCs w:val="28"/>
                <w:lang w:eastAsia="ar-SA"/>
              </w:rPr>
              <w:t xml:space="preserve">Strategie Metodologiche e Didattiche per </w:t>
            </w:r>
            <w:r w:rsidR="0086045F">
              <w:rPr>
                <w:b/>
                <w:sz w:val="28"/>
                <w:szCs w:val="28"/>
                <w:lang w:eastAsia="ar-SA"/>
              </w:rPr>
              <w:t>ogni Disciplina di studio</w:t>
            </w:r>
            <w:r w:rsidRPr="008E79CF">
              <w:rPr>
                <w:b/>
                <w:sz w:val="28"/>
                <w:szCs w:val="28"/>
                <w:lang w:eastAsia="ar-SA"/>
              </w:rPr>
              <w:t xml:space="preserve"> </w:t>
            </w:r>
          </w:p>
          <w:p w:rsidR="00E61D5A" w:rsidRPr="008E79CF" w:rsidRDefault="00F73C69" w:rsidP="00B455C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ar-SA"/>
              </w:rPr>
            </w:pPr>
            <w:r>
              <w:rPr>
                <w:i/>
                <w:color w:val="FF0000"/>
                <w:sz w:val="24"/>
                <w:szCs w:val="24"/>
                <w:lang w:eastAsia="ar-SA"/>
              </w:rPr>
              <w:t>*contrassegnare ciò che interessa ai fini della personalizzazione</w:t>
            </w:r>
            <w:r w:rsidR="0086045F">
              <w:rPr>
                <w:i/>
                <w:color w:val="FF0000"/>
                <w:sz w:val="24"/>
                <w:szCs w:val="24"/>
                <w:lang w:eastAsia="ar-SA"/>
              </w:rPr>
              <w:t xml:space="preserve"> </w:t>
            </w:r>
            <w:r w:rsidR="00B455C7">
              <w:rPr>
                <w:i/>
                <w:color w:val="FF0000"/>
                <w:sz w:val="24"/>
                <w:szCs w:val="24"/>
                <w:lang w:eastAsia="ar-SA"/>
              </w:rPr>
              <w:t>inserendo</w:t>
            </w:r>
            <w:r w:rsidR="0086045F">
              <w:rPr>
                <w:i/>
                <w:color w:val="FF0000"/>
                <w:sz w:val="24"/>
                <w:szCs w:val="24"/>
                <w:lang w:eastAsia="ar-SA"/>
              </w:rPr>
              <w:t xml:space="preserve"> accanto a DISCIPLINE il nome della </w:t>
            </w:r>
            <w:r w:rsidR="00B455C7">
              <w:rPr>
                <w:i/>
                <w:color w:val="FF0000"/>
                <w:sz w:val="24"/>
                <w:szCs w:val="24"/>
                <w:lang w:eastAsia="ar-SA"/>
              </w:rPr>
              <w:t>Materia /e</w:t>
            </w:r>
            <w:r w:rsidR="0086045F">
              <w:rPr>
                <w:i/>
                <w:color w:val="FF0000"/>
                <w:sz w:val="24"/>
                <w:szCs w:val="24"/>
                <w:lang w:eastAsia="ar-SA"/>
              </w:rPr>
              <w:t xml:space="preserve"> per le quali</w:t>
            </w:r>
            <w:r w:rsidR="00E85400">
              <w:rPr>
                <w:i/>
                <w:color w:val="FF0000"/>
                <w:sz w:val="24"/>
                <w:szCs w:val="24"/>
                <w:lang w:eastAsia="ar-SA"/>
              </w:rPr>
              <w:t>,</w:t>
            </w:r>
            <w:r w:rsidR="0086045F">
              <w:rPr>
                <w:i/>
                <w:color w:val="FF0000"/>
                <w:sz w:val="24"/>
                <w:szCs w:val="24"/>
                <w:lang w:eastAsia="ar-SA"/>
              </w:rPr>
              <w:t xml:space="preserve"> si intende adottare le strategie in oggetto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>Propo</w:t>
            </w:r>
            <w:r w:rsidR="0089498B">
              <w:rPr>
                <w:rFonts w:ascii="Calibri" w:hAnsi="Calibri"/>
                <w:sz w:val="24"/>
                <w:szCs w:val="24"/>
              </w:rPr>
              <w:t>rre Contenuti E</w:t>
            </w:r>
            <w:r w:rsidRPr="008E79CF">
              <w:rPr>
                <w:rFonts w:ascii="Calibri" w:hAnsi="Calibri"/>
                <w:sz w:val="24"/>
                <w:szCs w:val="24"/>
              </w:rPr>
              <w:t xml:space="preserve">ssenziali </w:t>
            </w:r>
          </w:p>
          <w:p w:rsidR="0086045F" w:rsidRDefault="0086045F" w:rsidP="00AD4DC5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 xml:space="preserve">DISCIPLINE: </w:t>
            </w:r>
          </w:p>
          <w:p w:rsidR="00AD4DC5" w:rsidRPr="00AD4DC5" w:rsidRDefault="00AD4DC5" w:rsidP="00AD4DC5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89498B" w:rsidRPr="008E79CF" w:rsidTr="008E79CF">
        <w:trPr>
          <w:jc w:val="center"/>
        </w:trPr>
        <w:tc>
          <w:tcPr>
            <w:tcW w:w="10441" w:type="dxa"/>
          </w:tcPr>
          <w:p w:rsidR="0089498B" w:rsidRDefault="0089498B" w:rsidP="0089498B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F</w:t>
            </w:r>
            <w:r w:rsidRPr="008E79CF">
              <w:rPr>
                <w:rFonts w:ascii="Calibri" w:hAnsi="Calibri"/>
                <w:sz w:val="24"/>
                <w:szCs w:val="24"/>
              </w:rPr>
              <w:t>ornire anticipatamente schemi grafici relativi all’argomento di studio,</w:t>
            </w:r>
            <w:r>
              <w:rPr>
                <w:rFonts w:ascii="Calibri" w:hAnsi="Calibri"/>
                <w:sz w:val="24"/>
                <w:szCs w:val="24"/>
              </w:rPr>
              <w:t xml:space="preserve"> in supporto al testo</w:t>
            </w:r>
            <w:r w:rsidRPr="008E79CF"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 xml:space="preserve">se necessario </w:t>
            </w:r>
            <w:r w:rsidRPr="008E79CF">
              <w:rPr>
                <w:rFonts w:ascii="Calibri" w:hAnsi="Calibri"/>
                <w:sz w:val="24"/>
                <w:szCs w:val="24"/>
              </w:rPr>
              <w:t>per orientare l’alunno nella discriminazione delle informazioni essenziali</w:t>
            </w:r>
          </w:p>
          <w:p w:rsidR="0089498B" w:rsidRDefault="0089498B" w:rsidP="0089498B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 xml:space="preserve">DISCIPLINE: </w:t>
            </w:r>
          </w:p>
          <w:p w:rsidR="0089498B" w:rsidRPr="008E79CF" w:rsidRDefault="0089498B" w:rsidP="00E85400">
            <w:pPr>
              <w:pStyle w:val="normal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89498B" w:rsidRPr="008E79CF" w:rsidRDefault="0089498B" w:rsidP="008E79CF">
            <w:pPr>
              <w:pStyle w:val="normal"/>
              <w:rPr>
                <w:sz w:val="21"/>
                <w:szCs w:val="21"/>
              </w:rPr>
            </w:pP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Utilizzare mediatori didattici (mappe strutturate, schemi procedurali, formulari, tabelle, glossari,) sia durante le lezioni che in fase di verifica </w:t>
            </w:r>
            <w:r w:rsidR="0089498B">
              <w:rPr>
                <w:rFonts w:ascii="Calibri" w:hAnsi="Calibri"/>
                <w:sz w:val="24"/>
                <w:szCs w:val="24"/>
              </w:rPr>
              <w:t>proposti dal docente come base di partenza e rielaborati dallo studente per favorire il proprio stile cognitivo di apprendimento</w:t>
            </w:r>
          </w:p>
          <w:p w:rsidR="00AD4DC5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AD4DC5" w:rsidRPr="008E79CF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Fornire il materiale strutturato utilizzato nelle lezioni in </w:t>
            </w:r>
            <w:r w:rsidR="00AD4DC5">
              <w:rPr>
                <w:rFonts w:ascii="Calibri" w:hAnsi="Calibri"/>
                <w:sz w:val="24"/>
                <w:szCs w:val="24"/>
              </w:rPr>
              <w:t>formato digitale o in fotocopia, traccia audio autorizzata dal docente per le lezioni in classe</w:t>
            </w:r>
            <w:r w:rsidR="0089498B">
              <w:rPr>
                <w:rFonts w:ascii="Calibri" w:hAnsi="Calibri"/>
                <w:sz w:val="24"/>
                <w:szCs w:val="24"/>
              </w:rPr>
              <w:t xml:space="preserve"> su richiesta dello studente</w:t>
            </w:r>
          </w:p>
          <w:p w:rsidR="00AD4DC5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AD4DC5" w:rsidRPr="008E79CF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89498B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Supportare</w:t>
            </w:r>
            <w:r w:rsidR="00E61D5A" w:rsidRPr="008E79CF">
              <w:rPr>
                <w:rFonts w:ascii="Calibri" w:hAnsi="Calibri"/>
                <w:sz w:val="24"/>
                <w:szCs w:val="24"/>
              </w:rPr>
              <w:t xml:space="preserve"> l’uso di dispositivi extratestuali </w:t>
            </w:r>
            <w:r>
              <w:rPr>
                <w:rFonts w:ascii="Calibri" w:hAnsi="Calibri"/>
                <w:sz w:val="24"/>
                <w:szCs w:val="24"/>
              </w:rPr>
              <w:t xml:space="preserve">durante le lezioni frontali </w:t>
            </w:r>
            <w:r w:rsidR="00E61D5A" w:rsidRPr="008E79CF">
              <w:rPr>
                <w:rFonts w:ascii="Calibri" w:hAnsi="Calibri"/>
                <w:sz w:val="24"/>
                <w:szCs w:val="24"/>
              </w:rPr>
              <w:t xml:space="preserve">per </w:t>
            </w:r>
            <w:r>
              <w:rPr>
                <w:rFonts w:ascii="Calibri" w:hAnsi="Calibri"/>
                <w:sz w:val="24"/>
                <w:szCs w:val="24"/>
              </w:rPr>
              <w:t xml:space="preserve">facilitare gli apprendimenti e </w:t>
            </w:r>
            <w:r w:rsidR="00E61D5A" w:rsidRPr="008E79CF">
              <w:rPr>
                <w:rFonts w:ascii="Calibri" w:hAnsi="Calibri"/>
                <w:sz w:val="24"/>
                <w:szCs w:val="24"/>
              </w:rPr>
              <w:t xml:space="preserve">lo studio </w:t>
            </w:r>
            <w:r>
              <w:rPr>
                <w:rFonts w:ascii="Calibri" w:hAnsi="Calibri"/>
                <w:sz w:val="24"/>
                <w:szCs w:val="24"/>
              </w:rPr>
              <w:t>extracurriculare</w:t>
            </w:r>
          </w:p>
          <w:p w:rsidR="00AD4DC5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AD4DC5" w:rsidRPr="008E79CF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1"/>
                <w:szCs w:val="21"/>
              </w:rPr>
            </w:pP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89498B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Integrare ai l</w:t>
            </w:r>
            <w:r w:rsidR="00E61D5A" w:rsidRPr="008E79CF">
              <w:rPr>
                <w:rFonts w:ascii="Calibri" w:hAnsi="Calibri"/>
                <w:sz w:val="24"/>
                <w:szCs w:val="24"/>
              </w:rPr>
              <w:t xml:space="preserve">ibri di testo appunti </w:t>
            </w:r>
            <w:r>
              <w:rPr>
                <w:rFonts w:ascii="Calibri" w:hAnsi="Calibri"/>
                <w:sz w:val="24"/>
                <w:szCs w:val="24"/>
              </w:rPr>
              <w:t xml:space="preserve">e </w:t>
            </w:r>
            <w:r w:rsidR="0058129C">
              <w:rPr>
                <w:rFonts w:ascii="Calibri" w:hAnsi="Calibri"/>
                <w:sz w:val="24"/>
                <w:szCs w:val="24"/>
              </w:rPr>
              <w:t>mediatori didattici</w:t>
            </w:r>
            <w:r w:rsidRPr="008E79CF"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 xml:space="preserve">per lo studio a casa </w:t>
            </w:r>
            <w:r w:rsidR="00E61D5A" w:rsidRPr="008E79CF">
              <w:rPr>
                <w:rFonts w:ascii="Calibri" w:hAnsi="Calibri"/>
                <w:sz w:val="24"/>
                <w:szCs w:val="24"/>
              </w:rPr>
              <w:t xml:space="preserve">su supporto digitalizzato o </w:t>
            </w:r>
            <w:r w:rsidR="0058129C">
              <w:rPr>
                <w:rFonts w:ascii="Calibri" w:hAnsi="Calibri"/>
                <w:sz w:val="24"/>
                <w:szCs w:val="24"/>
              </w:rPr>
              <w:t xml:space="preserve">in </w:t>
            </w:r>
            <w:r w:rsidR="00E61D5A" w:rsidRPr="008E79CF">
              <w:rPr>
                <w:rFonts w:ascii="Calibri" w:hAnsi="Calibri"/>
                <w:sz w:val="24"/>
                <w:szCs w:val="24"/>
              </w:rPr>
              <w:t xml:space="preserve">cartaceo di carattere e di spaziatura (preferibilmente VERDANA o ARIAL 12-14) </w:t>
            </w:r>
          </w:p>
          <w:p w:rsidR="00AD4DC5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AD4DC5" w:rsidRPr="008E79CF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58129C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Suggerire testi facilitati alternativi a quelli in dotazione per sopperire ulteriormente alle problematiche frutto del Disturbo Evolutivo Specifico </w:t>
            </w:r>
          </w:p>
          <w:p w:rsidR="00AD4DC5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AD4DC5" w:rsidRPr="008E79CF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3F76AC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Favorire l’uso di Tecnologie Multimediali nella Didattica </w:t>
            </w:r>
            <w:r w:rsidR="00E85400">
              <w:rPr>
                <w:rFonts w:ascii="Calibri" w:hAnsi="Calibri"/>
                <w:sz w:val="24"/>
                <w:szCs w:val="24"/>
              </w:rPr>
              <w:t>(</w:t>
            </w:r>
            <w:r w:rsidR="00E85400" w:rsidRPr="008E79CF">
              <w:rPr>
                <w:rFonts w:ascii="Calibri" w:hAnsi="Calibri"/>
                <w:sz w:val="24"/>
                <w:szCs w:val="24"/>
              </w:rPr>
              <w:t>software didattici</w:t>
            </w:r>
            <w:r w:rsidR="00E85400">
              <w:rPr>
                <w:rFonts w:ascii="Calibri" w:hAnsi="Calibri"/>
                <w:sz w:val="24"/>
                <w:szCs w:val="24"/>
              </w:rPr>
              <w:t xml:space="preserve">) </w:t>
            </w:r>
            <w:r>
              <w:rPr>
                <w:rFonts w:ascii="Calibri" w:hAnsi="Calibri"/>
                <w:sz w:val="24"/>
                <w:szCs w:val="24"/>
              </w:rPr>
              <w:t xml:space="preserve">per favorire apprendimenti efficaci e quanto più possibile concreti </w:t>
            </w:r>
          </w:p>
          <w:p w:rsidR="00AD4DC5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AD4DC5" w:rsidRPr="008E79CF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3F76AC" w:rsidRPr="008E79CF" w:rsidTr="008E79CF">
        <w:trPr>
          <w:jc w:val="center"/>
        </w:trPr>
        <w:tc>
          <w:tcPr>
            <w:tcW w:w="10441" w:type="dxa"/>
          </w:tcPr>
          <w:p w:rsidR="003F76AC" w:rsidRDefault="003F76AC" w:rsidP="003F76AC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P</w:t>
            </w:r>
            <w:r w:rsidRPr="008E79CF">
              <w:rPr>
                <w:rFonts w:ascii="Calibri" w:hAnsi="Calibri"/>
                <w:sz w:val="24"/>
                <w:szCs w:val="24"/>
              </w:rPr>
              <w:t xml:space="preserve">romuovere </w:t>
            </w:r>
            <w:r w:rsidR="00E85400">
              <w:rPr>
                <w:rFonts w:ascii="Calibri" w:hAnsi="Calibri"/>
                <w:sz w:val="24"/>
                <w:szCs w:val="24"/>
              </w:rPr>
              <w:t>strategie per un app</w:t>
            </w:r>
            <w:r>
              <w:rPr>
                <w:rFonts w:ascii="Calibri" w:hAnsi="Calibri"/>
                <w:sz w:val="24"/>
                <w:szCs w:val="24"/>
              </w:rPr>
              <w:t>rendimento significativo attraverso l’</w:t>
            </w:r>
            <w:r w:rsidRPr="008E79CF">
              <w:rPr>
                <w:rFonts w:ascii="Calibri" w:hAnsi="Calibri"/>
                <w:sz w:val="24"/>
                <w:szCs w:val="24"/>
              </w:rPr>
              <w:t>apprendimento collaborativo</w:t>
            </w:r>
            <w:r>
              <w:rPr>
                <w:rFonts w:ascii="Calibri" w:hAnsi="Calibri"/>
                <w:sz w:val="24"/>
                <w:szCs w:val="24"/>
              </w:rPr>
              <w:t xml:space="preserve"> di gruppo in classe e in ambiente virtuale  </w:t>
            </w:r>
            <w:r w:rsidR="00E85400">
              <w:rPr>
                <w:rFonts w:ascii="Calibri" w:hAnsi="Calibri"/>
                <w:sz w:val="24"/>
                <w:szCs w:val="24"/>
              </w:rPr>
              <w:t xml:space="preserve">attraverso la condivisione di strategie educative innovative come Flipped Classroom e Peer – to – Peer </w:t>
            </w:r>
            <w:r>
              <w:rPr>
                <w:rFonts w:ascii="Calibri" w:hAnsi="Calibri"/>
                <w:sz w:val="24"/>
                <w:szCs w:val="24"/>
              </w:rPr>
              <w:t xml:space="preserve">(Padlet, Edmodo, altri sistemi / piattaforme, etc) </w:t>
            </w:r>
          </w:p>
          <w:p w:rsidR="003F76AC" w:rsidRDefault="003F76AC" w:rsidP="003F76AC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3F76AC" w:rsidRDefault="003F76AC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3F76AC" w:rsidRPr="008E79CF" w:rsidRDefault="003F76AC" w:rsidP="008E79CF">
            <w:pPr>
              <w:pStyle w:val="normal"/>
              <w:rPr>
                <w:sz w:val="21"/>
                <w:szCs w:val="21"/>
              </w:rPr>
            </w:pP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>Prevedere momenti di affiancamento (peer to peer) per un immediato intervento di supporto</w:t>
            </w:r>
            <w:r w:rsidR="00AD4DC5">
              <w:rPr>
                <w:rFonts w:ascii="Calibri" w:hAnsi="Calibri"/>
                <w:sz w:val="24"/>
                <w:szCs w:val="24"/>
              </w:rPr>
              <w:t xml:space="preserve"> tra pari e da parte </w:t>
            </w:r>
            <w:r w:rsidR="003F76AC">
              <w:rPr>
                <w:rFonts w:ascii="Calibri" w:hAnsi="Calibri"/>
                <w:sz w:val="24"/>
                <w:szCs w:val="24"/>
              </w:rPr>
              <w:t xml:space="preserve">del docente curriculare </w:t>
            </w:r>
            <w:r w:rsidR="00AD4DC5">
              <w:rPr>
                <w:rFonts w:ascii="Calibri" w:hAnsi="Calibri"/>
                <w:sz w:val="24"/>
                <w:szCs w:val="24"/>
              </w:rPr>
              <w:t>o altro docente</w:t>
            </w:r>
          </w:p>
          <w:p w:rsidR="00AD4DC5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AD4DC5" w:rsidRPr="008E79CF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1"/>
                <w:szCs w:val="21"/>
              </w:rPr>
            </w:pP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lastRenderedPageBreak/>
              <w:t xml:space="preserve">Accertarsi della comprensione delle consegne per i compiti a casa </w:t>
            </w:r>
            <w:r w:rsidR="00AD4DC5">
              <w:rPr>
                <w:rFonts w:ascii="Calibri" w:hAnsi="Calibri"/>
                <w:sz w:val="24"/>
                <w:szCs w:val="24"/>
              </w:rPr>
              <w:t>e la programmazione delle VERIFICHE SCRITTE / ORALI</w:t>
            </w:r>
            <w:r w:rsidR="003F76AC">
              <w:rPr>
                <w:rFonts w:ascii="Calibri" w:hAnsi="Calibri"/>
                <w:sz w:val="24"/>
                <w:szCs w:val="24"/>
              </w:rPr>
              <w:t xml:space="preserve"> concordate</w:t>
            </w:r>
          </w:p>
          <w:p w:rsidR="00AD4DC5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AD4DC5" w:rsidRPr="008E79CF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Utilizzare differenti modalità comunicative </w:t>
            </w:r>
            <w:r w:rsidR="00AD4DC5">
              <w:rPr>
                <w:rFonts w:ascii="Calibri" w:hAnsi="Calibri"/>
                <w:sz w:val="24"/>
                <w:szCs w:val="24"/>
              </w:rPr>
              <w:t xml:space="preserve">(LIM/ altro) </w:t>
            </w:r>
            <w:r w:rsidRPr="008E79CF">
              <w:rPr>
                <w:rFonts w:ascii="Calibri" w:hAnsi="Calibri"/>
                <w:sz w:val="24"/>
                <w:szCs w:val="24"/>
              </w:rPr>
              <w:t>e attivare più canali sensoriali nel momento delle spiegazioni</w:t>
            </w:r>
            <w:r w:rsidR="003F76AC">
              <w:rPr>
                <w:rFonts w:ascii="Calibri" w:hAnsi="Calibri"/>
                <w:sz w:val="24"/>
                <w:szCs w:val="24"/>
              </w:rPr>
              <w:t xml:space="preserve"> in Lezione Frontale</w:t>
            </w:r>
          </w:p>
          <w:p w:rsidR="00AD4DC5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AD4DC5" w:rsidRPr="008E79CF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>Dividere gli obiettivi di un compito in “sotto obiettivi”</w:t>
            </w:r>
          </w:p>
          <w:p w:rsidR="00AD4DC5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AD4DC5" w:rsidRPr="008E79CF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1"/>
                <w:szCs w:val="21"/>
              </w:rPr>
            </w:pP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Controllare che i compiti e le comunicazioni alla famiglia siano </w:t>
            </w:r>
            <w:r w:rsidR="003F76AC" w:rsidRPr="008E79CF">
              <w:rPr>
                <w:rFonts w:ascii="Calibri" w:hAnsi="Calibri"/>
                <w:sz w:val="24"/>
                <w:szCs w:val="24"/>
              </w:rPr>
              <w:t>trascritti</w:t>
            </w:r>
            <w:r w:rsidRPr="008E79CF">
              <w:rPr>
                <w:rFonts w:ascii="Calibri" w:hAnsi="Calibri"/>
                <w:sz w:val="24"/>
                <w:szCs w:val="24"/>
              </w:rPr>
              <w:t xml:space="preserve"> correttamente</w:t>
            </w:r>
            <w:r w:rsidR="003F76AC">
              <w:rPr>
                <w:rFonts w:ascii="Calibri" w:hAnsi="Calibri"/>
                <w:sz w:val="24"/>
                <w:szCs w:val="24"/>
              </w:rPr>
              <w:t xml:space="preserve"> sul diario in presenza di Disturbo dell’Attenzione e Iperattività</w:t>
            </w:r>
          </w:p>
          <w:p w:rsidR="00AD4DC5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AD4DC5" w:rsidRPr="008E79CF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Curare </w:t>
            </w:r>
            <w:r w:rsidR="003F76AC">
              <w:rPr>
                <w:rFonts w:ascii="Calibri" w:hAnsi="Calibri"/>
                <w:sz w:val="24"/>
                <w:szCs w:val="24"/>
              </w:rPr>
              <w:t xml:space="preserve">progressivamente </w:t>
            </w:r>
            <w:r w:rsidRPr="008E79CF">
              <w:rPr>
                <w:rFonts w:ascii="Calibri" w:hAnsi="Calibri"/>
                <w:sz w:val="24"/>
                <w:szCs w:val="24"/>
              </w:rPr>
              <w:t xml:space="preserve">la pianificazione della produzione scritta, finalizzata ad organizzare e contestualizzare il testo </w:t>
            </w:r>
          </w:p>
          <w:p w:rsidR="00AD4DC5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AD4DC5" w:rsidRPr="008E79CF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Garantire l’approccio visivo e comunicativo alle Lingue </w:t>
            </w:r>
            <w:r w:rsidR="003F76AC">
              <w:rPr>
                <w:rFonts w:ascii="Calibri" w:hAnsi="Calibri"/>
                <w:sz w:val="24"/>
                <w:szCs w:val="24"/>
              </w:rPr>
              <w:t>Straniere</w:t>
            </w:r>
          </w:p>
          <w:p w:rsidR="00AD4DC5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AD4DC5" w:rsidRPr="008E79CF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>Avere cura che le richieste operative, in termini qualitativi, siano adeguate ai tempi e alle personali specificità, anche nel momento dell’assegnazione dei compiti a casa</w:t>
            </w:r>
          </w:p>
          <w:p w:rsidR="00AD4DC5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AD4DC5" w:rsidRPr="008E79CF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Privilegiare l’apprendimento esperienziale e laboratoriale </w:t>
            </w:r>
          </w:p>
          <w:p w:rsidR="00AD4DC5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AD4DC5" w:rsidRPr="008E79CF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>Promuovere processi metacognitivi per sollecitare nell’alunno l’autocontrollo e l’autovalutazione dei propri processi di apprendimento</w:t>
            </w:r>
          </w:p>
          <w:p w:rsidR="00AD4DC5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AD4DC5" w:rsidRPr="008E79CF" w:rsidRDefault="00AD4DC5" w:rsidP="008E79CF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1"/>
                <w:szCs w:val="21"/>
              </w:rPr>
            </w:pP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Pr="008E79CF" w:rsidRDefault="00E61D5A" w:rsidP="00E85400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Altro </w:t>
            </w:r>
            <w:r w:rsidR="00E85400" w:rsidRPr="006554F3">
              <w:rPr>
                <w:rFonts w:asciiTheme="minorHAnsi" w:hAnsiTheme="minorHAnsi"/>
                <w:i/>
                <w:color w:val="FF0000"/>
                <w:sz w:val="24"/>
                <w:szCs w:val="24"/>
                <w:lang w:eastAsia="ar-SA"/>
              </w:rPr>
              <w:t>* il CdC può inserire altri indicatori, derivanti da richiesta specifica delle UONPIA di pertinenza</w:t>
            </w: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</w:tbl>
    <w:p w:rsidR="00E61D5A" w:rsidRDefault="00E61D5A" w:rsidP="00A43415">
      <w:pPr>
        <w:suppressAutoHyphens/>
        <w:spacing w:after="0" w:line="240" w:lineRule="auto"/>
        <w:jc w:val="center"/>
        <w:rPr>
          <w:rFonts w:ascii="Times New Roman" w:hAnsi="Times New Roman"/>
          <w:sz w:val="32"/>
          <w:szCs w:val="24"/>
          <w:lang w:eastAsia="ar-SA"/>
        </w:rPr>
      </w:pPr>
    </w:p>
    <w:tbl>
      <w:tblPr>
        <w:tblW w:w="110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41"/>
        <w:gridCol w:w="562"/>
      </w:tblGrid>
      <w:tr w:rsidR="00E61D5A" w:rsidRPr="008E79CF" w:rsidTr="008E79CF">
        <w:trPr>
          <w:gridAfter w:val="1"/>
          <w:wAfter w:w="562" w:type="dxa"/>
          <w:jc w:val="center"/>
        </w:trPr>
        <w:tc>
          <w:tcPr>
            <w:tcW w:w="10441" w:type="dxa"/>
          </w:tcPr>
          <w:p w:rsidR="00E61D5A" w:rsidRPr="008E79CF" w:rsidRDefault="00E61D5A" w:rsidP="008E79CF">
            <w:pPr>
              <w:suppressAutoHyphens/>
              <w:spacing w:after="0" w:line="240" w:lineRule="auto"/>
              <w:jc w:val="center"/>
              <w:rPr>
                <w:sz w:val="28"/>
                <w:szCs w:val="28"/>
                <w:lang w:eastAsia="ar-SA"/>
              </w:rPr>
            </w:pPr>
            <w:r w:rsidRPr="008E79CF">
              <w:rPr>
                <w:b/>
                <w:sz w:val="28"/>
                <w:szCs w:val="28"/>
                <w:lang w:eastAsia="ar-SA"/>
              </w:rPr>
              <w:t xml:space="preserve">Misure Dispensative e Compensative </w:t>
            </w:r>
          </w:p>
          <w:p w:rsidR="00E61D5A" w:rsidRPr="008E79CF" w:rsidRDefault="00F73C69" w:rsidP="00B455C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ar-SA"/>
              </w:rPr>
            </w:pPr>
            <w:r>
              <w:rPr>
                <w:i/>
                <w:color w:val="FF0000"/>
                <w:sz w:val="24"/>
                <w:szCs w:val="24"/>
                <w:lang w:eastAsia="ar-SA"/>
              </w:rPr>
              <w:t>*contrassegnare ciò che interessa ai fini della personalizzazione</w:t>
            </w:r>
            <w:r w:rsidR="004165A7">
              <w:rPr>
                <w:i/>
                <w:color w:val="FF0000"/>
                <w:sz w:val="24"/>
                <w:szCs w:val="24"/>
                <w:lang w:eastAsia="ar-SA"/>
              </w:rPr>
              <w:t xml:space="preserve"> </w:t>
            </w:r>
            <w:r w:rsidR="00B455C7">
              <w:rPr>
                <w:i/>
                <w:color w:val="FF0000"/>
                <w:sz w:val="24"/>
                <w:szCs w:val="24"/>
                <w:lang w:eastAsia="ar-SA"/>
              </w:rPr>
              <w:t>inserendo</w:t>
            </w:r>
            <w:r w:rsidR="004165A7">
              <w:rPr>
                <w:i/>
                <w:color w:val="FF0000"/>
                <w:sz w:val="24"/>
                <w:szCs w:val="24"/>
                <w:lang w:eastAsia="ar-SA"/>
              </w:rPr>
              <w:t xml:space="preserve"> accanto a DISCIPLINE il nome della </w:t>
            </w:r>
            <w:r w:rsidR="00B455C7">
              <w:rPr>
                <w:i/>
                <w:color w:val="FF0000"/>
                <w:sz w:val="24"/>
                <w:szCs w:val="24"/>
                <w:lang w:eastAsia="ar-SA"/>
              </w:rPr>
              <w:t>Materia /e</w:t>
            </w:r>
            <w:r w:rsidR="004165A7">
              <w:rPr>
                <w:i/>
                <w:color w:val="FF0000"/>
                <w:sz w:val="24"/>
                <w:szCs w:val="24"/>
                <w:lang w:eastAsia="ar-SA"/>
              </w:rPr>
              <w:t xml:space="preserve"> per le quali, si intende adottare Misure Dispensative e Compensative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>Consentire</w:t>
            </w:r>
            <w:r w:rsidR="008E0F5D">
              <w:rPr>
                <w:rFonts w:ascii="Calibri" w:hAnsi="Calibri"/>
                <w:sz w:val="24"/>
                <w:szCs w:val="24"/>
              </w:rPr>
              <w:t xml:space="preserve"> per quanto possibile</w:t>
            </w:r>
            <w:r w:rsidRPr="008E79CF">
              <w:rPr>
                <w:rFonts w:ascii="Calibri" w:hAnsi="Calibri"/>
                <w:sz w:val="24"/>
                <w:szCs w:val="24"/>
              </w:rPr>
              <w:t xml:space="preserve"> l’uso del carattere stampato maiuscolo </w:t>
            </w:r>
            <w:r w:rsidR="008E0F5D">
              <w:rPr>
                <w:rFonts w:ascii="Calibri" w:hAnsi="Calibri"/>
                <w:sz w:val="24"/>
                <w:szCs w:val="24"/>
              </w:rPr>
              <w:t xml:space="preserve">anche nei compiti scritti </w:t>
            </w:r>
          </w:p>
          <w:p w:rsidR="008E0F5D" w:rsidRDefault="008E0F5D" w:rsidP="008E0F5D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8E0F5D" w:rsidRPr="008E79CF" w:rsidRDefault="008E0F5D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8E0F5D" w:rsidP="008E0F5D">
            <w:pPr>
              <w:pStyle w:val="normal"/>
              <w:ind w:left="9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E</w:t>
            </w:r>
            <w:r w:rsidR="00E61D5A" w:rsidRPr="008E79CF">
              <w:rPr>
                <w:rFonts w:ascii="Calibri" w:hAnsi="Calibri"/>
                <w:sz w:val="24"/>
                <w:szCs w:val="24"/>
              </w:rPr>
              <w:t xml:space="preserve">vitare la lettura ad alta voce </w:t>
            </w:r>
            <w:r>
              <w:rPr>
                <w:rFonts w:ascii="Calibri" w:hAnsi="Calibri"/>
                <w:sz w:val="24"/>
                <w:szCs w:val="24"/>
              </w:rPr>
              <w:t>in classe da parte dello studente con Dislessia severa e o Disturbo del Linguaggio</w:t>
            </w:r>
          </w:p>
          <w:p w:rsidR="008E0F5D" w:rsidRDefault="008E0F5D" w:rsidP="008E0F5D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8E0F5D" w:rsidRPr="008E79CF" w:rsidRDefault="008E0F5D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lastRenderedPageBreak/>
              <w:t xml:space="preserve">Dispensare, quando possibile, dal linguaggio scritto, prediligendo il linguaggio verbale e iconico </w:t>
            </w:r>
          </w:p>
          <w:p w:rsidR="008E0F5D" w:rsidRDefault="008E0F5D" w:rsidP="008E0F5D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8E0F5D" w:rsidRPr="008E79CF" w:rsidRDefault="008E0F5D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0F5D">
            <w:pPr>
              <w:pStyle w:val="normal"/>
              <w:ind w:left="9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Evitare la copiatura dalla lavagna </w:t>
            </w:r>
            <w:r w:rsidR="008E0F5D">
              <w:rPr>
                <w:rFonts w:ascii="Calibri" w:hAnsi="Calibri"/>
                <w:sz w:val="24"/>
                <w:szCs w:val="24"/>
              </w:rPr>
              <w:t xml:space="preserve">di complessi schemi o diagrammi di flusso, consentire la possibilità di scattare una foto da stampare, o mettere a disposizione le immagini su piattaforme multimedia condivise </w:t>
            </w:r>
          </w:p>
          <w:p w:rsidR="008E0F5D" w:rsidRDefault="008E0F5D" w:rsidP="008E0F5D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8E0F5D" w:rsidRPr="008E79CF" w:rsidRDefault="008E0F5D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1"/>
                <w:szCs w:val="21"/>
              </w:rPr>
            </w:pP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Evitare la scrittura sotto dettatura, soprattutto durante le verifiche </w:t>
            </w:r>
          </w:p>
          <w:p w:rsidR="008E0F5D" w:rsidRDefault="008E0F5D" w:rsidP="008E0F5D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8E0F5D" w:rsidRPr="008E79CF" w:rsidRDefault="008E0F5D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Dispensa parziale dallo studio della lingua straniera in forma scritta, che </w:t>
            </w:r>
            <w:r w:rsidR="0086045F" w:rsidRPr="008E79CF">
              <w:rPr>
                <w:rFonts w:ascii="Calibri" w:hAnsi="Calibri"/>
                <w:sz w:val="24"/>
                <w:szCs w:val="24"/>
              </w:rPr>
              <w:t>sarà</w:t>
            </w:r>
            <w:r w:rsidRPr="008E79CF">
              <w:rPr>
                <w:rFonts w:ascii="Calibri" w:hAnsi="Calibri"/>
                <w:sz w:val="24"/>
                <w:szCs w:val="24"/>
              </w:rPr>
              <w:t xml:space="preserve"> valutata in percentuale minore rispetto all’orale, non considerando errori ortografici e di spelling</w:t>
            </w:r>
          </w:p>
          <w:p w:rsidR="008E0F5D" w:rsidRDefault="008E0F5D" w:rsidP="008E0F5D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8E0F5D" w:rsidRPr="008E79CF" w:rsidRDefault="008E0F5D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Fornire la lettura ad alta voce del testo delle consegne degli esercizi, anche durante le verifiche, da parte del docente o di un tutor </w:t>
            </w:r>
          </w:p>
          <w:p w:rsidR="008E0F5D" w:rsidRDefault="008E0F5D" w:rsidP="008E0F5D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8E0F5D" w:rsidRPr="008E79CF" w:rsidRDefault="008E0F5D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0F5D">
            <w:pPr>
              <w:pStyle w:val="normal"/>
              <w:ind w:left="9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Fornire l’esempio dello svolgimento dell’esercizio e/o l’indicazione dell’argomento cui l’esercizio è riferito </w:t>
            </w:r>
            <w:r w:rsidR="008E0F5D">
              <w:rPr>
                <w:rFonts w:ascii="Calibri" w:hAnsi="Calibri"/>
                <w:sz w:val="24"/>
                <w:szCs w:val="24"/>
              </w:rPr>
              <w:t xml:space="preserve">per </w:t>
            </w:r>
            <w:r w:rsidR="00B455C7">
              <w:rPr>
                <w:rFonts w:ascii="Calibri" w:hAnsi="Calibri"/>
                <w:sz w:val="24"/>
                <w:szCs w:val="24"/>
              </w:rPr>
              <w:t>favorire l’attivazione della memoria evocativa e procedurale</w:t>
            </w:r>
          </w:p>
          <w:p w:rsidR="008E0F5D" w:rsidRDefault="008E0F5D" w:rsidP="008E0F5D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8E0F5D" w:rsidRPr="008E79CF" w:rsidRDefault="008E0F5D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1"/>
                <w:szCs w:val="21"/>
              </w:rPr>
            </w:pP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Consentire un tempo maggiore per </w:t>
            </w:r>
            <w:r w:rsidR="008E0F5D">
              <w:rPr>
                <w:rFonts w:ascii="Calibri" w:hAnsi="Calibri"/>
                <w:sz w:val="24"/>
                <w:szCs w:val="24"/>
              </w:rPr>
              <w:t>la consegna de</w:t>
            </w:r>
            <w:r w:rsidRPr="008E79CF">
              <w:rPr>
                <w:rFonts w:ascii="Calibri" w:hAnsi="Calibri"/>
                <w:sz w:val="24"/>
                <w:szCs w:val="24"/>
              </w:rPr>
              <w:t xml:space="preserve">gli elaborati </w:t>
            </w:r>
            <w:r w:rsidR="008E0F5D">
              <w:rPr>
                <w:rFonts w:ascii="Calibri" w:hAnsi="Calibri"/>
                <w:sz w:val="24"/>
                <w:szCs w:val="24"/>
              </w:rPr>
              <w:t>scritto - grafici</w:t>
            </w:r>
          </w:p>
          <w:p w:rsidR="008E0F5D" w:rsidRDefault="008E0F5D" w:rsidP="008E0F5D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8E0F5D" w:rsidRPr="008E79CF" w:rsidRDefault="008E0F5D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>Riduzione delle consegne senza modificare gli obiettivi</w:t>
            </w:r>
          </w:p>
          <w:p w:rsidR="008E0F5D" w:rsidRDefault="008E0F5D" w:rsidP="008E0F5D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8E0F5D" w:rsidRPr="008E79CF" w:rsidRDefault="008E0F5D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Ridurre la richiesta di memorizzazione di </w:t>
            </w:r>
            <w:r w:rsidR="00B455C7">
              <w:rPr>
                <w:rFonts w:ascii="Calibri" w:hAnsi="Calibri"/>
                <w:sz w:val="24"/>
                <w:szCs w:val="24"/>
              </w:rPr>
              <w:t xml:space="preserve">complesse </w:t>
            </w:r>
            <w:r w:rsidRPr="008E79CF">
              <w:rPr>
                <w:rFonts w:ascii="Calibri" w:hAnsi="Calibri"/>
                <w:sz w:val="24"/>
                <w:szCs w:val="24"/>
              </w:rPr>
              <w:t xml:space="preserve">sequenze/lessico/poesie /dialoghi/formule </w:t>
            </w:r>
          </w:p>
          <w:p w:rsidR="008E0F5D" w:rsidRDefault="008E0F5D" w:rsidP="008E0F5D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8E0F5D" w:rsidRPr="008E79CF" w:rsidRDefault="008E0F5D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1"/>
                <w:szCs w:val="21"/>
              </w:rPr>
            </w:pP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>Consentire l’uso del registratore MP3 o altri dispositivi per la registrazione delle lezioni</w:t>
            </w:r>
            <w:r w:rsidR="00B455C7">
              <w:rPr>
                <w:rFonts w:ascii="Calibri" w:hAnsi="Calibri"/>
                <w:sz w:val="24"/>
                <w:szCs w:val="24"/>
              </w:rPr>
              <w:t xml:space="preserve"> (su autorizzazione del docente)</w:t>
            </w:r>
          </w:p>
          <w:p w:rsidR="008E0F5D" w:rsidRDefault="008E0F5D" w:rsidP="008E0F5D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8E0F5D" w:rsidRPr="008E79CF" w:rsidRDefault="008E0F5D" w:rsidP="008E79CF">
            <w:pPr>
              <w:pStyle w:val="normal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>Far utilizzare schemi riassuntivi, mappe, schemi procedurali, formulari, diagrammi di flusso come supporto durante compiti e verifiche scritte</w:t>
            </w:r>
            <w:r w:rsidR="008E0F5D">
              <w:rPr>
                <w:rFonts w:ascii="Calibri" w:hAnsi="Calibri"/>
                <w:sz w:val="24"/>
                <w:szCs w:val="24"/>
              </w:rPr>
              <w:t xml:space="preserve"> (preventivamente concordati)</w:t>
            </w:r>
          </w:p>
          <w:p w:rsidR="008E0F5D" w:rsidRDefault="008E0F5D" w:rsidP="008E0F5D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8E0F5D" w:rsidRPr="008E79CF" w:rsidRDefault="008E0F5D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Far utilizzare il PC (per videoscrittura correttore ortografico, audiolibri, sintesi vocale) </w:t>
            </w:r>
          </w:p>
          <w:p w:rsidR="008E0F5D" w:rsidRDefault="008E0F5D" w:rsidP="008E0F5D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8E0F5D" w:rsidRPr="008E79CF" w:rsidRDefault="008E0F5D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Default="00E61D5A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>Far utilizzare ausili per il calcolo (calcolatrice,tavola pitagorica</w:t>
            </w:r>
            <w:r w:rsidR="00B455C7">
              <w:rPr>
                <w:rFonts w:ascii="Calibri" w:hAnsi="Calibri"/>
                <w:sz w:val="24"/>
                <w:szCs w:val="24"/>
              </w:rPr>
              <w:t>, altro strumento</w:t>
            </w:r>
            <w:r w:rsidRPr="008E79CF">
              <w:rPr>
                <w:rFonts w:ascii="Calibri" w:hAnsi="Calibri"/>
                <w:sz w:val="24"/>
                <w:szCs w:val="24"/>
              </w:rPr>
              <w:t xml:space="preserve">) </w:t>
            </w:r>
            <w:r w:rsidR="00B455C7">
              <w:rPr>
                <w:rFonts w:ascii="Calibri" w:hAnsi="Calibri"/>
                <w:sz w:val="24"/>
                <w:szCs w:val="24"/>
              </w:rPr>
              <w:t>, vocabolari elettronici di Lingua Italiana e Straniera</w:t>
            </w:r>
          </w:p>
          <w:p w:rsidR="008E0F5D" w:rsidRDefault="008E0F5D" w:rsidP="008E0F5D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lastRenderedPageBreak/>
              <w:t>DISCIPLINE:</w:t>
            </w:r>
          </w:p>
          <w:p w:rsidR="008E0F5D" w:rsidRPr="008E79CF" w:rsidRDefault="008E0F5D" w:rsidP="008E79CF">
            <w:pPr>
              <w:pStyle w:val="normal"/>
              <w:ind w:left="9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lastRenderedPageBreak/>
              <w:t xml:space="preserve"> </w:t>
            </w:r>
          </w:p>
        </w:tc>
      </w:tr>
      <w:tr w:rsidR="00E61D5A" w:rsidRPr="008E79CF" w:rsidTr="008E79CF">
        <w:trPr>
          <w:jc w:val="center"/>
        </w:trPr>
        <w:tc>
          <w:tcPr>
            <w:tcW w:w="10441" w:type="dxa"/>
          </w:tcPr>
          <w:p w:rsidR="00E61D5A" w:rsidRPr="008E79CF" w:rsidRDefault="00B455C7" w:rsidP="00B455C7">
            <w:pPr>
              <w:pStyle w:val="normal"/>
              <w:ind w:left="9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lastRenderedPageBreak/>
              <w:t>Altro</w:t>
            </w:r>
            <w:r>
              <w:rPr>
                <w:i/>
                <w:color w:val="FF0000"/>
                <w:sz w:val="24"/>
                <w:szCs w:val="24"/>
                <w:lang w:eastAsia="ar-SA"/>
              </w:rPr>
              <w:t xml:space="preserve"> </w:t>
            </w:r>
            <w:r w:rsidRPr="006554F3">
              <w:rPr>
                <w:rFonts w:asciiTheme="minorHAnsi" w:hAnsiTheme="minorHAnsi"/>
                <w:i/>
                <w:color w:val="FF0000"/>
                <w:sz w:val="24"/>
                <w:szCs w:val="24"/>
                <w:lang w:eastAsia="ar-SA"/>
              </w:rPr>
              <w:t>* il CdC può prevedere ulteriori Misure Dispensative e Compensative, derivanti da richiesta specifica delle UONPIA di pertinenza</w:t>
            </w:r>
            <w:r w:rsidR="00E61D5A" w:rsidRPr="008E79CF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:rsidR="00E61D5A" w:rsidRPr="008E79CF" w:rsidRDefault="00E61D5A" w:rsidP="008E79CF">
            <w:pPr>
              <w:pStyle w:val="normal"/>
              <w:rPr>
                <w:sz w:val="21"/>
                <w:szCs w:val="21"/>
              </w:rPr>
            </w:pPr>
          </w:p>
        </w:tc>
      </w:tr>
    </w:tbl>
    <w:p w:rsidR="00E61D5A" w:rsidRDefault="00E61D5A" w:rsidP="00E61D5A">
      <w:pPr>
        <w:suppressAutoHyphens/>
        <w:spacing w:after="0" w:line="240" w:lineRule="auto"/>
        <w:jc w:val="center"/>
        <w:rPr>
          <w:b/>
          <w:sz w:val="28"/>
          <w:szCs w:val="28"/>
          <w:lang w:eastAsia="ar-SA"/>
        </w:rPr>
      </w:pPr>
    </w:p>
    <w:tbl>
      <w:tblPr>
        <w:tblW w:w="110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41"/>
        <w:gridCol w:w="562"/>
      </w:tblGrid>
      <w:tr w:rsidR="00F52AB6" w:rsidRPr="008E79CF" w:rsidTr="008E79CF">
        <w:trPr>
          <w:gridAfter w:val="1"/>
          <w:wAfter w:w="562" w:type="dxa"/>
          <w:jc w:val="center"/>
        </w:trPr>
        <w:tc>
          <w:tcPr>
            <w:tcW w:w="10441" w:type="dxa"/>
          </w:tcPr>
          <w:p w:rsidR="00F52AB6" w:rsidRPr="008E79CF" w:rsidRDefault="00F52AB6" w:rsidP="008E79CF">
            <w:pPr>
              <w:suppressAutoHyphens/>
              <w:spacing w:after="0" w:line="240" w:lineRule="auto"/>
              <w:ind w:left="1" w:hanging="3"/>
              <w:jc w:val="center"/>
              <w:rPr>
                <w:sz w:val="28"/>
                <w:szCs w:val="28"/>
                <w:lang w:eastAsia="ar-SA"/>
              </w:rPr>
            </w:pPr>
            <w:r w:rsidRPr="008E79CF">
              <w:rPr>
                <w:b/>
                <w:sz w:val="28"/>
                <w:szCs w:val="28"/>
                <w:lang w:eastAsia="ar-SA"/>
              </w:rPr>
              <w:t>Modalità di Verifica e Valutazione</w:t>
            </w:r>
          </w:p>
          <w:p w:rsidR="00F52AB6" w:rsidRPr="008E79CF" w:rsidRDefault="00F73C69" w:rsidP="00B455C7">
            <w:pPr>
              <w:suppressAutoHyphens/>
              <w:spacing w:after="0" w:line="240" w:lineRule="auto"/>
              <w:ind w:left="1" w:hanging="3"/>
              <w:jc w:val="both"/>
              <w:rPr>
                <w:rFonts w:ascii="Times New Roman" w:hAnsi="Times New Roman"/>
                <w:sz w:val="32"/>
                <w:szCs w:val="24"/>
                <w:lang w:eastAsia="ar-SA"/>
              </w:rPr>
            </w:pPr>
            <w:r>
              <w:rPr>
                <w:i/>
                <w:color w:val="FF0000"/>
                <w:sz w:val="24"/>
                <w:szCs w:val="24"/>
                <w:lang w:eastAsia="ar-SA"/>
              </w:rPr>
              <w:t>*contrassegnare ciò che interessa ai fini della personalizzazione</w:t>
            </w:r>
            <w:r w:rsidR="00B455C7">
              <w:rPr>
                <w:i/>
                <w:color w:val="FF0000"/>
                <w:sz w:val="24"/>
                <w:szCs w:val="24"/>
                <w:lang w:eastAsia="ar-SA"/>
              </w:rPr>
              <w:t xml:space="preserve"> inserendo accanto a DISCIPLINE il nome della MATERIA (o più Materie) per le quali, si intende adottare Modalità di Verifica e Criteri di Valutazione Personalizzati</w:t>
            </w:r>
          </w:p>
        </w:tc>
      </w:tr>
      <w:tr w:rsidR="008A5437" w:rsidRPr="008E79CF" w:rsidTr="008E79CF">
        <w:trPr>
          <w:jc w:val="center"/>
        </w:trPr>
        <w:tc>
          <w:tcPr>
            <w:tcW w:w="10441" w:type="dxa"/>
          </w:tcPr>
          <w:p w:rsidR="008A5437" w:rsidRDefault="008A5437" w:rsidP="008E79CF">
            <w:pPr>
              <w:pStyle w:val="normal"/>
              <w:ind w:left="7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Privilegiare nelle verifiche scritte ed orali concetti e terminologie utilizzate nelle spiegazioni </w:t>
            </w:r>
          </w:p>
          <w:p w:rsidR="00B455C7" w:rsidRDefault="00B455C7" w:rsidP="00B455C7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B455C7" w:rsidRPr="008E79CF" w:rsidRDefault="00B455C7" w:rsidP="008E79CF">
            <w:pPr>
              <w:pStyle w:val="normal"/>
              <w:ind w:left="7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8A5437" w:rsidRPr="008E79CF" w:rsidRDefault="008A5437" w:rsidP="008E79CF">
            <w:pPr>
              <w:pStyle w:val="normal"/>
              <w:ind w:hanging="2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8A5437" w:rsidRPr="008E79CF" w:rsidTr="008E79CF">
        <w:trPr>
          <w:jc w:val="center"/>
        </w:trPr>
        <w:tc>
          <w:tcPr>
            <w:tcW w:w="10441" w:type="dxa"/>
          </w:tcPr>
          <w:p w:rsidR="008A5437" w:rsidRDefault="008A5437" w:rsidP="008E79CF">
            <w:pPr>
              <w:pStyle w:val="normal"/>
              <w:ind w:left="7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Concordare interrogazioni orali programmate </w:t>
            </w:r>
          </w:p>
          <w:p w:rsidR="00B455C7" w:rsidRDefault="00B455C7" w:rsidP="00B455C7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B455C7" w:rsidRPr="008E79CF" w:rsidRDefault="00B455C7" w:rsidP="008E79CF">
            <w:pPr>
              <w:pStyle w:val="normal"/>
              <w:ind w:left="7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:rsidR="008A5437" w:rsidRPr="008E79CF" w:rsidRDefault="008A5437" w:rsidP="008E79CF">
            <w:pPr>
              <w:pStyle w:val="normal"/>
              <w:ind w:hanging="2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8A5437" w:rsidRPr="008E79CF" w:rsidTr="008E79CF">
        <w:trPr>
          <w:jc w:val="center"/>
        </w:trPr>
        <w:tc>
          <w:tcPr>
            <w:tcW w:w="10441" w:type="dxa"/>
          </w:tcPr>
          <w:p w:rsidR="008A5437" w:rsidRDefault="008A5437" w:rsidP="008E79CF">
            <w:pPr>
              <w:pStyle w:val="normal"/>
              <w:ind w:left="7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Evitare la sovrapposizione di interrogazioni e verifiche (una sola interrogazione o verifica al giorno e non più di due/tre alla settimana) </w:t>
            </w:r>
          </w:p>
          <w:p w:rsidR="00B455C7" w:rsidRDefault="00B455C7" w:rsidP="00B455C7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B455C7" w:rsidRPr="008E79CF" w:rsidRDefault="00B455C7" w:rsidP="008E79CF">
            <w:pPr>
              <w:pStyle w:val="normal"/>
              <w:ind w:left="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8A5437" w:rsidRPr="008E79CF" w:rsidRDefault="008A5437" w:rsidP="008E79CF">
            <w:pPr>
              <w:pStyle w:val="normal"/>
              <w:ind w:hanging="2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8A5437" w:rsidRPr="008E79CF" w:rsidTr="008E79CF">
        <w:trPr>
          <w:jc w:val="center"/>
        </w:trPr>
        <w:tc>
          <w:tcPr>
            <w:tcW w:w="10441" w:type="dxa"/>
          </w:tcPr>
          <w:p w:rsidR="008A5437" w:rsidRDefault="008A5437" w:rsidP="008E79CF">
            <w:pPr>
              <w:pStyle w:val="normal"/>
              <w:ind w:left="7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Privilegiare verifiche orali programmate per le materie in cui non sono obbligatorie prove scritte </w:t>
            </w:r>
          </w:p>
          <w:p w:rsidR="00B455C7" w:rsidRDefault="00B455C7" w:rsidP="00B455C7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B455C7" w:rsidRPr="008E79CF" w:rsidRDefault="00B455C7" w:rsidP="008E79CF">
            <w:pPr>
              <w:pStyle w:val="normal"/>
              <w:ind w:left="7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8A5437" w:rsidRPr="008E79CF" w:rsidRDefault="008A5437" w:rsidP="008E79CF">
            <w:pPr>
              <w:pStyle w:val="normal"/>
              <w:ind w:hanging="2"/>
              <w:rPr>
                <w:sz w:val="21"/>
                <w:szCs w:val="21"/>
              </w:rPr>
            </w:pPr>
          </w:p>
        </w:tc>
      </w:tr>
      <w:tr w:rsidR="008A5437" w:rsidRPr="008E79CF" w:rsidTr="008E79CF">
        <w:trPr>
          <w:jc w:val="center"/>
        </w:trPr>
        <w:tc>
          <w:tcPr>
            <w:tcW w:w="10441" w:type="dxa"/>
          </w:tcPr>
          <w:p w:rsidR="008A5437" w:rsidRDefault="008A5437" w:rsidP="008E79CF">
            <w:pPr>
              <w:pStyle w:val="normal"/>
              <w:ind w:left="7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Proporre verifiche graduate </w:t>
            </w:r>
          </w:p>
          <w:p w:rsidR="003A40DC" w:rsidRDefault="003A40DC" w:rsidP="003A40DC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3A40DC" w:rsidRPr="008E79CF" w:rsidRDefault="003A40DC" w:rsidP="008E79CF">
            <w:pPr>
              <w:pStyle w:val="normal"/>
              <w:ind w:left="7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:rsidR="008A5437" w:rsidRPr="008E79CF" w:rsidRDefault="008A5437" w:rsidP="008E79CF">
            <w:pPr>
              <w:pStyle w:val="normal"/>
              <w:ind w:hanging="2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8A5437" w:rsidRPr="008E79CF" w:rsidTr="008E79CF">
        <w:trPr>
          <w:jc w:val="center"/>
        </w:trPr>
        <w:tc>
          <w:tcPr>
            <w:tcW w:w="10441" w:type="dxa"/>
          </w:tcPr>
          <w:p w:rsidR="008A5437" w:rsidRDefault="008A5437" w:rsidP="008E79CF">
            <w:pPr>
              <w:pStyle w:val="normal"/>
              <w:ind w:left="7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Concordare la tipologia prevalente delle verifiche scritte in base alla tipologia del disturbo (scelta multipla, V/F, aperte) </w:t>
            </w:r>
          </w:p>
          <w:p w:rsidR="003A40DC" w:rsidRDefault="003A40DC" w:rsidP="003A40DC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3A40DC" w:rsidRPr="008E79CF" w:rsidRDefault="003A40DC" w:rsidP="008E79CF">
            <w:pPr>
              <w:pStyle w:val="normal"/>
              <w:ind w:left="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8A5437" w:rsidRPr="008E79CF" w:rsidRDefault="008A5437" w:rsidP="008E79CF">
            <w:pPr>
              <w:pStyle w:val="normal"/>
              <w:ind w:hanging="2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8A5437" w:rsidRPr="008E79CF" w:rsidTr="008E79CF">
        <w:trPr>
          <w:jc w:val="center"/>
        </w:trPr>
        <w:tc>
          <w:tcPr>
            <w:tcW w:w="10441" w:type="dxa"/>
          </w:tcPr>
          <w:p w:rsidR="008A5437" w:rsidRDefault="008A5437" w:rsidP="003A40DC">
            <w:pPr>
              <w:pStyle w:val="normal"/>
              <w:ind w:left="7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Prevedere tempi più lunghi per l’espletamento delle prove scritte o meglio tempi ottimizzati, con riduzione del numero di quesiti e/o meno esercizi per ogni tipologia </w:t>
            </w:r>
          </w:p>
          <w:p w:rsidR="003A40DC" w:rsidRDefault="003A40DC" w:rsidP="003A40DC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3A40DC" w:rsidRPr="008E79CF" w:rsidRDefault="003A40DC" w:rsidP="003A40DC">
            <w:pPr>
              <w:pStyle w:val="normal"/>
              <w:ind w:left="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8A5437" w:rsidRPr="008E79CF" w:rsidRDefault="008A5437" w:rsidP="008E79CF">
            <w:pPr>
              <w:pStyle w:val="normal"/>
              <w:ind w:hanging="2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8A5437" w:rsidRPr="008E79CF" w:rsidTr="008E79CF">
        <w:trPr>
          <w:jc w:val="center"/>
        </w:trPr>
        <w:tc>
          <w:tcPr>
            <w:tcW w:w="10441" w:type="dxa"/>
            <w:vAlign w:val="center"/>
          </w:tcPr>
          <w:p w:rsidR="008A5437" w:rsidRDefault="008A5437" w:rsidP="008E79CF">
            <w:pPr>
              <w:pStyle w:val="normal"/>
              <w:ind w:left="7" w:right="52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Curare la leggibilità grafica delle consegne nelle verifiche scritte, evitando l’eccessivo affollamento della pagina, eventualmente suddividendo in modo chiaro le varie parti ed esercizi </w:t>
            </w:r>
            <w:r w:rsidR="003A40DC" w:rsidRPr="008E79CF">
              <w:rPr>
                <w:rFonts w:ascii="Calibri" w:hAnsi="Calibri"/>
                <w:sz w:val="24"/>
                <w:szCs w:val="24"/>
              </w:rPr>
              <w:t>e</w:t>
            </w:r>
            <w:r w:rsidRPr="008E79CF">
              <w:rPr>
                <w:rFonts w:ascii="Calibri" w:hAnsi="Calibri"/>
                <w:sz w:val="24"/>
                <w:szCs w:val="24"/>
              </w:rPr>
              <w:t xml:space="preserve"> utilizzare, se necessario, carattere del testo ingrandito (preferibilmente VERDANA o ARIAL 12-14) </w:t>
            </w:r>
          </w:p>
          <w:p w:rsidR="003A40DC" w:rsidRDefault="003A40DC" w:rsidP="003A40DC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3A40DC" w:rsidRPr="008E79CF" w:rsidRDefault="003A40DC" w:rsidP="008E79CF">
            <w:pPr>
              <w:pStyle w:val="normal"/>
              <w:ind w:left="7" w:right="52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8A5437" w:rsidRPr="008E79CF" w:rsidRDefault="008A5437" w:rsidP="008E79CF">
            <w:pPr>
              <w:pStyle w:val="normal"/>
              <w:ind w:hanging="2"/>
              <w:rPr>
                <w:sz w:val="21"/>
                <w:szCs w:val="21"/>
              </w:rPr>
            </w:pPr>
          </w:p>
        </w:tc>
      </w:tr>
      <w:tr w:rsidR="008A5437" w:rsidRPr="008E79CF" w:rsidTr="008E79CF">
        <w:trPr>
          <w:jc w:val="center"/>
        </w:trPr>
        <w:tc>
          <w:tcPr>
            <w:tcW w:w="10441" w:type="dxa"/>
          </w:tcPr>
          <w:p w:rsidR="008A5437" w:rsidRDefault="008A5437" w:rsidP="003A40DC">
            <w:pPr>
              <w:pStyle w:val="normal"/>
              <w:ind w:left="7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>Evitare nelle domande e nelle risposte a scelta multipla la doppia negazione e fra</w:t>
            </w:r>
            <w:r w:rsidR="003A40DC">
              <w:rPr>
                <w:rFonts w:ascii="Calibri" w:hAnsi="Calibri"/>
                <w:sz w:val="24"/>
                <w:szCs w:val="24"/>
              </w:rPr>
              <w:t>si di difficile interpretazione, formulando quesiti a domanda diretta e circoscritta</w:t>
            </w:r>
          </w:p>
          <w:p w:rsidR="003A40DC" w:rsidRDefault="003A40DC" w:rsidP="003A40DC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3A40DC" w:rsidRPr="008E79CF" w:rsidRDefault="003A40DC" w:rsidP="003A40DC">
            <w:pPr>
              <w:pStyle w:val="normal"/>
              <w:ind w:left="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8A5437" w:rsidRPr="008E79CF" w:rsidRDefault="008A5437" w:rsidP="008E79CF">
            <w:pPr>
              <w:pStyle w:val="normal"/>
              <w:ind w:hanging="2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8A5437" w:rsidRPr="008E79CF" w:rsidTr="008E79CF">
        <w:trPr>
          <w:jc w:val="center"/>
        </w:trPr>
        <w:tc>
          <w:tcPr>
            <w:tcW w:w="10441" w:type="dxa"/>
          </w:tcPr>
          <w:p w:rsidR="008A5437" w:rsidRDefault="008A5437" w:rsidP="008E79CF">
            <w:pPr>
              <w:pStyle w:val="normal"/>
              <w:ind w:left="7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Fornire la possibilità di prove su supporto informatico </w:t>
            </w:r>
            <w:r w:rsidR="003A40DC">
              <w:rPr>
                <w:rFonts w:ascii="Calibri" w:hAnsi="Calibri"/>
                <w:sz w:val="24"/>
                <w:szCs w:val="24"/>
              </w:rPr>
              <w:t xml:space="preserve"> (se richiesto dallo studente)</w:t>
            </w:r>
          </w:p>
          <w:p w:rsidR="003A40DC" w:rsidRDefault="003A40DC" w:rsidP="003A40DC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3A40DC" w:rsidRPr="008E79CF" w:rsidRDefault="003A40DC" w:rsidP="008E79CF">
            <w:pPr>
              <w:pStyle w:val="normal"/>
              <w:ind w:left="7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8A5437" w:rsidRPr="008E79CF" w:rsidRDefault="008A5437" w:rsidP="008E79CF">
            <w:pPr>
              <w:pStyle w:val="normal"/>
              <w:ind w:hanging="2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8A5437" w:rsidRPr="008E79CF" w:rsidTr="008E79CF">
        <w:trPr>
          <w:jc w:val="center"/>
        </w:trPr>
        <w:tc>
          <w:tcPr>
            <w:tcW w:w="10441" w:type="dxa"/>
          </w:tcPr>
          <w:p w:rsidR="008A5437" w:rsidRDefault="008A5437" w:rsidP="008E79CF">
            <w:pPr>
              <w:pStyle w:val="normal"/>
              <w:ind w:left="7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lastRenderedPageBreak/>
              <w:t xml:space="preserve">Utilizzare la compensazione/integrazione orale delle verifiche scritte ritenute insufficienti </w:t>
            </w:r>
          </w:p>
          <w:p w:rsidR="003A40DC" w:rsidRDefault="003A40DC" w:rsidP="003A40DC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3A40DC" w:rsidRPr="008E79CF" w:rsidRDefault="003A40DC" w:rsidP="008E79CF">
            <w:pPr>
              <w:pStyle w:val="normal"/>
              <w:ind w:left="7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8A5437" w:rsidRPr="008E79CF" w:rsidRDefault="008A5437" w:rsidP="008E79CF">
            <w:pPr>
              <w:pStyle w:val="normal"/>
              <w:ind w:hanging="2"/>
              <w:rPr>
                <w:sz w:val="21"/>
                <w:szCs w:val="21"/>
              </w:rPr>
            </w:pPr>
          </w:p>
        </w:tc>
      </w:tr>
      <w:tr w:rsidR="008A5437" w:rsidRPr="008E79CF" w:rsidTr="008E79CF">
        <w:trPr>
          <w:jc w:val="center"/>
        </w:trPr>
        <w:tc>
          <w:tcPr>
            <w:tcW w:w="10441" w:type="dxa"/>
          </w:tcPr>
          <w:p w:rsidR="008A5437" w:rsidRDefault="008A5437" w:rsidP="008E79CF">
            <w:pPr>
              <w:pStyle w:val="normal"/>
              <w:ind w:left="7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Stimolare e supportare l’allievo, nelle verifiche orali, aiutandolo ad argomentare e senza penalizzare la povertà lessicale </w:t>
            </w:r>
          </w:p>
          <w:p w:rsidR="003A40DC" w:rsidRDefault="003A40DC" w:rsidP="003A40DC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3A40DC" w:rsidRPr="008E79CF" w:rsidRDefault="003A40DC" w:rsidP="008E79CF">
            <w:pPr>
              <w:pStyle w:val="normal"/>
              <w:ind w:left="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8A5437" w:rsidRPr="008E79CF" w:rsidRDefault="008A5437" w:rsidP="008E79CF">
            <w:pPr>
              <w:pStyle w:val="normal"/>
              <w:ind w:hanging="2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8A5437" w:rsidRPr="008E79CF" w:rsidTr="008E79CF">
        <w:trPr>
          <w:jc w:val="center"/>
        </w:trPr>
        <w:tc>
          <w:tcPr>
            <w:tcW w:w="10441" w:type="dxa"/>
          </w:tcPr>
          <w:p w:rsidR="008A5437" w:rsidRDefault="008A5437" w:rsidP="008E79CF">
            <w:pPr>
              <w:pStyle w:val="normal"/>
              <w:ind w:left="7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Consentire la consultazione di mappe e/o schemi sintetici nelle interrogazioni/verifiche </w:t>
            </w:r>
          </w:p>
          <w:p w:rsidR="003A40DC" w:rsidRDefault="003A40DC" w:rsidP="003A40DC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3A40DC" w:rsidRPr="008E79CF" w:rsidRDefault="003A40DC" w:rsidP="008E79CF">
            <w:pPr>
              <w:pStyle w:val="normal"/>
              <w:ind w:left="7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8A5437" w:rsidRPr="008E79CF" w:rsidRDefault="008A5437" w:rsidP="008E79CF">
            <w:pPr>
              <w:pStyle w:val="normal"/>
              <w:ind w:hanging="2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8A5437" w:rsidRPr="008E79CF" w:rsidTr="008E79CF">
        <w:trPr>
          <w:jc w:val="center"/>
        </w:trPr>
        <w:tc>
          <w:tcPr>
            <w:tcW w:w="10441" w:type="dxa"/>
          </w:tcPr>
          <w:p w:rsidR="003A40DC" w:rsidRDefault="008A5437" w:rsidP="003A40DC">
            <w:pPr>
              <w:pStyle w:val="normal"/>
              <w:ind w:left="107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Fornire l’esempio dello svolgimento dell’esercizio e/o l’indicazione dell’argomento cui l’esercizio è riferito anche in verifica (evidenziare parole chiave) </w:t>
            </w:r>
          </w:p>
          <w:p w:rsidR="003A40DC" w:rsidRDefault="003A40DC" w:rsidP="003A40DC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8A5437" w:rsidRPr="008E79CF" w:rsidRDefault="008A5437" w:rsidP="008E79CF">
            <w:pPr>
              <w:pStyle w:val="normal"/>
              <w:ind w:left="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8A5437" w:rsidRPr="008E79CF" w:rsidRDefault="008A5437" w:rsidP="008E79CF">
            <w:pPr>
              <w:pStyle w:val="normal"/>
              <w:ind w:hanging="2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8A5437" w:rsidRPr="008E79CF" w:rsidTr="008E79CF">
        <w:trPr>
          <w:jc w:val="center"/>
        </w:trPr>
        <w:tc>
          <w:tcPr>
            <w:tcW w:w="10441" w:type="dxa"/>
          </w:tcPr>
          <w:p w:rsidR="008A5437" w:rsidRDefault="008A5437" w:rsidP="008E79CF">
            <w:pPr>
              <w:pStyle w:val="normal"/>
              <w:ind w:left="7"/>
              <w:jc w:val="both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Valutare nelle prove scritte il contenuto e non la forma (punteggiatura, lessico, errori ortografici, errori di calcolo e di distrazione in matematica) </w:t>
            </w:r>
          </w:p>
          <w:p w:rsidR="003A40DC" w:rsidRDefault="003A40DC" w:rsidP="003A40DC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3A40DC" w:rsidRPr="008E79CF" w:rsidRDefault="003A40DC" w:rsidP="008E79CF">
            <w:pPr>
              <w:pStyle w:val="normal"/>
              <w:ind w:left="7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8A5437" w:rsidRPr="008E79CF" w:rsidRDefault="008A5437" w:rsidP="008E79CF">
            <w:pPr>
              <w:pStyle w:val="normal"/>
              <w:ind w:hanging="2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8A5437" w:rsidRPr="008E79CF" w:rsidTr="008E79CF">
        <w:trPr>
          <w:jc w:val="center"/>
        </w:trPr>
        <w:tc>
          <w:tcPr>
            <w:tcW w:w="10441" w:type="dxa"/>
          </w:tcPr>
          <w:p w:rsidR="008A5437" w:rsidRDefault="008A5437" w:rsidP="008E79CF">
            <w:pPr>
              <w:pStyle w:val="normal"/>
              <w:ind w:left="7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>Valorizzare il contenuto nell’esposizione orale, tenendo conto di eventuali difficoltà espositive</w:t>
            </w:r>
          </w:p>
          <w:p w:rsidR="003A40DC" w:rsidRDefault="003A40DC" w:rsidP="003A40DC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3A40DC" w:rsidRPr="008E79CF" w:rsidRDefault="003A40DC" w:rsidP="008E79CF">
            <w:pPr>
              <w:pStyle w:val="normal"/>
              <w:ind w:left="7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8A5437" w:rsidRPr="008E79CF" w:rsidRDefault="008A5437" w:rsidP="008E79CF">
            <w:pPr>
              <w:pStyle w:val="normal"/>
              <w:ind w:hanging="2"/>
              <w:rPr>
                <w:sz w:val="22"/>
                <w:szCs w:val="22"/>
              </w:rPr>
            </w:pPr>
            <w:r w:rsidRPr="008E79CF">
              <w:rPr>
                <w:sz w:val="21"/>
                <w:szCs w:val="21"/>
              </w:rPr>
              <w:t xml:space="preserve"> </w:t>
            </w:r>
          </w:p>
        </w:tc>
      </w:tr>
      <w:tr w:rsidR="008A5437" w:rsidRPr="008E79CF" w:rsidTr="008E79CF">
        <w:trPr>
          <w:jc w:val="center"/>
        </w:trPr>
        <w:tc>
          <w:tcPr>
            <w:tcW w:w="10441" w:type="dxa"/>
          </w:tcPr>
          <w:p w:rsidR="008A5437" w:rsidRDefault="008A5437" w:rsidP="008E79CF">
            <w:pPr>
              <w:pStyle w:val="normal"/>
              <w:ind w:left="7"/>
              <w:rPr>
                <w:rFonts w:ascii="Calibri" w:hAnsi="Calibri"/>
                <w:sz w:val="24"/>
                <w:szCs w:val="24"/>
              </w:rPr>
            </w:pPr>
            <w:r w:rsidRPr="008E79CF">
              <w:rPr>
                <w:rFonts w:ascii="Calibri" w:hAnsi="Calibri"/>
                <w:sz w:val="24"/>
                <w:szCs w:val="24"/>
              </w:rPr>
              <w:t xml:space="preserve">Tener conto nella valutazione delle difficoltà procedurali </w:t>
            </w:r>
            <w:r w:rsidR="003A40DC">
              <w:rPr>
                <w:rFonts w:ascii="Calibri" w:hAnsi="Calibri"/>
                <w:sz w:val="24"/>
                <w:szCs w:val="24"/>
              </w:rPr>
              <w:t>nelle Discipline</w:t>
            </w:r>
          </w:p>
          <w:p w:rsidR="003A40DC" w:rsidRDefault="003A40DC" w:rsidP="003A40DC">
            <w:pPr>
              <w:pStyle w:val="normal"/>
              <w:ind w:left="107"/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AD4DC5">
              <w:rPr>
                <w:rFonts w:ascii="Calibri" w:hAnsi="Calibri"/>
                <w:b/>
                <w:sz w:val="28"/>
                <w:szCs w:val="28"/>
              </w:rPr>
              <w:t>DISCIPLINE:</w:t>
            </w:r>
          </w:p>
          <w:p w:rsidR="003A40DC" w:rsidRPr="008E79CF" w:rsidRDefault="003A40DC" w:rsidP="008E79CF">
            <w:pPr>
              <w:pStyle w:val="normal"/>
              <w:ind w:left="7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2" w:type="dxa"/>
          </w:tcPr>
          <w:p w:rsidR="008A5437" w:rsidRPr="008E79CF" w:rsidRDefault="008A5437" w:rsidP="008E79CF">
            <w:pPr>
              <w:pStyle w:val="normal"/>
              <w:ind w:hanging="2"/>
              <w:rPr>
                <w:sz w:val="21"/>
                <w:szCs w:val="21"/>
              </w:rPr>
            </w:pPr>
          </w:p>
        </w:tc>
      </w:tr>
      <w:tr w:rsidR="008A5437" w:rsidRPr="008E79CF" w:rsidTr="008E79CF">
        <w:trPr>
          <w:jc w:val="center"/>
        </w:trPr>
        <w:tc>
          <w:tcPr>
            <w:tcW w:w="10441" w:type="dxa"/>
          </w:tcPr>
          <w:p w:rsidR="008A5437" w:rsidRPr="008E79CF" w:rsidRDefault="003A40DC" w:rsidP="008E79CF">
            <w:pPr>
              <w:pStyle w:val="normal"/>
              <w:ind w:left="7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Altro </w:t>
            </w:r>
            <w:r>
              <w:rPr>
                <w:i/>
                <w:color w:val="FF0000"/>
                <w:sz w:val="24"/>
                <w:szCs w:val="24"/>
                <w:lang w:eastAsia="ar-SA"/>
              </w:rPr>
              <w:t xml:space="preserve">* </w:t>
            </w:r>
            <w:r w:rsidRPr="006554F3">
              <w:rPr>
                <w:rFonts w:asciiTheme="minorHAnsi" w:hAnsiTheme="minorHAnsi"/>
                <w:i/>
                <w:color w:val="FF0000"/>
                <w:sz w:val="24"/>
                <w:szCs w:val="24"/>
                <w:lang w:eastAsia="ar-SA"/>
              </w:rPr>
              <w:t>il CdC può prevedere ulteriori Misure Dispensative e Compensative, derivanti da richiesta specifica delle UONPIA di pertinenza</w:t>
            </w:r>
          </w:p>
        </w:tc>
        <w:tc>
          <w:tcPr>
            <w:tcW w:w="562" w:type="dxa"/>
          </w:tcPr>
          <w:p w:rsidR="008A5437" w:rsidRDefault="008A5437" w:rsidP="008E79CF">
            <w:pPr>
              <w:pStyle w:val="normal"/>
              <w:ind w:hanging="2"/>
              <w:rPr>
                <w:sz w:val="21"/>
                <w:szCs w:val="21"/>
              </w:rPr>
            </w:pPr>
          </w:p>
          <w:p w:rsidR="00F73C69" w:rsidRPr="008E79CF" w:rsidRDefault="00F73C69" w:rsidP="008E79CF">
            <w:pPr>
              <w:pStyle w:val="normal"/>
              <w:ind w:hanging="2"/>
              <w:rPr>
                <w:sz w:val="21"/>
                <w:szCs w:val="21"/>
              </w:rPr>
            </w:pPr>
          </w:p>
        </w:tc>
      </w:tr>
    </w:tbl>
    <w:p w:rsidR="00E0165C" w:rsidRDefault="00E0165C" w:rsidP="00E0165C">
      <w:pPr>
        <w:keepNext/>
        <w:suppressAutoHyphens/>
        <w:spacing w:after="0" w:line="240" w:lineRule="auto"/>
        <w:jc w:val="center"/>
        <w:rPr>
          <w:bCs/>
          <w:sz w:val="32"/>
          <w:szCs w:val="20"/>
          <w:lang w:eastAsia="ar-SA"/>
        </w:rPr>
      </w:pPr>
    </w:p>
    <w:p w:rsidR="00E0165C" w:rsidRPr="004F3A0E" w:rsidRDefault="00E0165C" w:rsidP="00E0165C">
      <w:pPr>
        <w:suppressAutoHyphens/>
        <w:spacing w:after="0" w:line="240" w:lineRule="auto"/>
        <w:rPr>
          <w:b/>
          <w:szCs w:val="20"/>
          <w:lang w:eastAsia="ar-SA"/>
        </w:rPr>
      </w:pPr>
    </w:p>
    <w:tbl>
      <w:tblPr>
        <w:tblW w:w="11057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057"/>
      </w:tblGrid>
      <w:tr w:rsidR="00E0165C" w:rsidRPr="00A35905" w:rsidTr="006108F5">
        <w:tc>
          <w:tcPr>
            <w:tcW w:w="1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65C" w:rsidRDefault="00E0165C" w:rsidP="00E0165C">
            <w:pPr>
              <w:keepNext/>
              <w:suppressAutoHyphens/>
              <w:spacing w:after="0" w:line="240" w:lineRule="auto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E0165C">
              <w:rPr>
                <w:b/>
                <w:bCs/>
                <w:sz w:val="28"/>
                <w:szCs w:val="28"/>
                <w:lang w:eastAsia="ar-SA"/>
              </w:rPr>
              <w:t>INVALSI</w:t>
            </w:r>
          </w:p>
          <w:p w:rsidR="00E0165C" w:rsidRPr="00E0165C" w:rsidRDefault="00E0165C" w:rsidP="00AE6B2B">
            <w:pPr>
              <w:keepNext/>
              <w:suppressAutoHyphens/>
              <w:spacing w:after="0" w:line="240" w:lineRule="auto"/>
              <w:jc w:val="both"/>
              <w:rPr>
                <w:b/>
                <w:bCs/>
                <w:sz w:val="28"/>
                <w:szCs w:val="28"/>
                <w:lang w:eastAsia="ar-SA"/>
              </w:rPr>
            </w:pPr>
            <w:r w:rsidRPr="00E867CE">
              <w:rPr>
                <w:i/>
                <w:color w:val="FF0000"/>
              </w:rPr>
              <w:t>*</w:t>
            </w:r>
            <w:r w:rsidR="006108F5">
              <w:rPr>
                <w:i/>
                <w:color w:val="FF0000"/>
              </w:rPr>
              <w:t xml:space="preserve"> </w:t>
            </w:r>
            <w:r w:rsidRPr="00E867CE">
              <w:rPr>
                <w:i/>
                <w:color w:val="FF0000"/>
              </w:rPr>
              <w:t>Specificare s</w:t>
            </w:r>
            <w:r>
              <w:rPr>
                <w:i/>
                <w:color w:val="FF0000"/>
              </w:rPr>
              <w:t>olo per le CLASSI 2^ e 5^ Misure Dispensative</w:t>
            </w:r>
            <w:r w:rsidR="00D57A82" w:rsidRPr="00C36865">
              <w:rPr>
                <w:rFonts w:ascii="Times New Roman" w:hAnsi="Times New Roman"/>
              </w:rPr>
              <w:t xml:space="preserve"> </w:t>
            </w:r>
            <w:r w:rsidR="00D57A82" w:rsidRPr="00D57A82">
              <w:rPr>
                <w:rFonts w:asciiTheme="minorHAnsi" w:hAnsiTheme="minorHAnsi"/>
                <w:color w:val="FF0000"/>
              </w:rPr>
              <w:t>(</w:t>
            </w:r>
            <w:r w:rsidR="00D57A82" w:rsidRPr="00D57A82">
              <w:rPr>
                <w:rFonts w:asciiTheme="minorHAnsi" w:hAnsiTheme="minorHAnsi"/>
                <w:i/>
                <w:color w:val="FF0000"/>
              </w:rPr>
              <w:t xml:space="preserve">eventuale esonero </w:t>
            </w:r>
            <w:r w:rsidR="00D57A82" w:rsidRPr="00D57A82">
              <w:rPr>
                <w:rFonts w:asciiTheme="minorHAnsi" w:hAnsiTheme="minorHAnsi"/>
                <w:b/>
                <w:i/>
                <w:color w:val="FF0000"/>
                <w:u w:val="single"/>
              </w:rPr>
              <w:t>solo dalla prova nazionale di lingua Inglese</w:t>
            </w:r>
            <w:r w:rsidR="00D57A82" w:rsidRPr="00D57A82">
              <w:rPr>
                <w:rFonts w:asciiTheme="minorHAnsi" w:hAnsiTheme="minorHAnsi"/>
                <w:i/>
                <w:color w:val="FF0000"/>
              </w:rPr>
              <w:t xml:space="preserve"> per gli alunni con DSA dispensati dalla prova scritta di lingua straniera o esonerati dall’insegnamento della lingua straniera</w:t>
            </w:r>
            <w:r w:rsidRPr="00D57A82">
              <w:rPr>
                <w:rFonts w:asciiTheme="minorHAnsi" w:hAnsiTheme="minorHAnsi"/>
                <w:i/>
                <w:color w:val="FF0000"/>
              </w:rPr>
              <w:t xml:space="preserve"> / Strumenti Compensativi (tipologia strumenti di supporto come formulari, mappe</w:t>
            </w:r>
            <w:r w:rsidR="00AE6B2B">
              <w:rPr>
                <w:rFonts w:asciiTheme="minorHAnsi" w:hAnsiTheme="minorHAnsi"/>
                <w:i/>
                <w:color w:val="FF0000"/>
              </w:rPr>
              <w:t>,</w:t>
            </w:r>
            <w:r w:rsidR="00AE6B2B" w:rsidRPr="00AE6B2B">
              <w:rPr>
                <w:rFonts w:asciiTheme="minorHAnsi" w:hAnsiTheme="minorHAnsi"/>
                <w:i/>
                <w:color w:val="FF0000"/>
              </w:rPr>
              <w:t xml:space="preserve"> dizionario</w:t>
            </w:r>
            <w:r w:rsidR="00AE6B2B">
              <w:rPr>
                <w:rFonts w:asciiTheme="minorHAnsi" w:hAnsiTheme="minorHAnsi"/>
                <w:i/>
                <w:color w:val="FF0000"/>
              </w:rPr>
              <w:t>,</w:t>
            </w:r>
            <w:r w:rsidR="00AE6B2B" w:rsidRPr="00AE6B2B">
              <w:rPr>
                <w:rFonts w:asciiTheme="minorHAnsi" w:hAnsiTheme="minorHAnsi"/>
                <w:i/>
                <w:color w:val="FF0000"/>
              </w:rPr>
              <w:t xml:space="preserve"> donatore di voce per l’ascolto individuale in audio-cuffia</w:t>
            </w:r>
            <w:r w:rsidR="00AE6B2B">
              <w:rPr>
                <w:rFonts w:asciiTheme="minorHAnsi" w:hAnsiTheme="minorHAnsi"/>
                <w:i/>
                <w:color w:val="FF0000"/>
              </w:rPr>
              <w:t>,</w:t>
            </w:r>
            <w:r w:rsidR="00AE6B2B" w:rsidRPr="00AE6B2B">
              <w:rPr>
                <w:rFonts w:asciiTheme="minorHAnsi" w:hAnsiTheme="minorHAnsi"/>
                <w:i/>
                <w:color w:val="FF0000"/>
              </w:rPr>
              <w:t xml:space="preserve"> calcolatrice</w:t>
            </w:r>
            <w:r w:rsidRPr="00D57A82">
              <w:rPr>
                <w:rFonts w:asciiTheme="minorHAnsi" w:hAnsiTheme="minorHAnsi"/>
                <w:i/>
                <w:color w:val="FF0000"/>
              </w:rPr>
              <w:t xml:space="preserve">, </w:t>
            </w:r>
            <w:r w:rsidR="00AE6B2B" w:rsidRPr="00AE6B2B">
              <w:rPr>
                <w:rFonts w:asciiTheme="minorHAnsi" w:hAnsiTheme="minorHAnsi"/>
                <w:i/>
                <w:color w:val="FF0000"/>
              </w:rPr>
              <w:t xml:space="preserve">tempo aggiuntivo </w:t>
            </w:r>
            <w:r w:rsidR="00AE6B2B">
              <w:rPr>
                <w:rFonts w:asciiTheme="minorHAnsi" w:hAnsiTheme="minorHAnsi"/>
                <w:i/>
                <w:color w:val="FF0000"/>
              </w:rPr>
              <w:t xml:space="preserve">- </w:t>
            </w:r>
            <w:r w:rsidR="00AE6B2B" w:rsidRPr="00AE6B2B">
              <w:rPr>
                <w:rFonts w:asciiTheme="minorHAnsi" w:hAnsiTheme="minorHAnsi"/>
                <w:i/>
                <w:color w:val="FF0000"/>
              </w:rPr>
              <w:t>fino a 15 min. per ciascuna prova</w:t>
            </w:r>
            <w:r w:rsidRPr="00AE6B2B">
              <w:rPr>
                <w:rFonts w:asciiTheme="minorHAnsi" w:hAnsiTheme="minorHAnsi"/>
                <w:i/>
                <w:color w:val="FF0000"/>
              </w:rPr>
              <w:t>).</w:t>
            </w:r>
          </w:p>
        </w:tc>
      </w:tr>
      <w:tr w:rsidR="00E0165C" w:rsidRPr="00A35905" w:rsidTr="006108F5">
        <w:tc>
          <w:tcPr>
            <w:tcW w:w="1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6E2" w:rsidRDefault="00E0165C" w:rsidP="00E0165C">
            <w:pPr>
              <w:pStyle w:val="Corpodeltesto21"/>
              <w:spacing w:line="240" w:lineRule="auto"/>
              <w:jc w:val="both"/>
              <w:rPr>
                <w:rFonts w:ascii="Calibri" w:hAnsi="Calibri"/>
              </w:rPr>
            </w:pPr>
            <w:r w:rsidRPr="009E1613">
              <w:rPr>
                <w:rFonts w:ascii="Calibri" w:hAnsi="Calibri"/>
              </w:rPr>
              <w:t>L'Invalsi è l'ente di ricerca con personalità giuridica di diritto pubblico che compie verifiche periodiche sulle conoscenze e abilità degli studenti e, in particolare, ge</w:t>
            </w:r>
            <w:r>
              <w:rPr>
                <w:rFonts w:ascii="Calibri" w:hAnsi="Calibri"/>
              </w:rPr>
              <w:t>stisce il Sistema Nazionale di V</w:t>
            </w:r>
            <w:r w:rsidRPr="009E1613">
              <w:rPr>
                <w:rFonts w:ascii="Calibri" w:hAnsi="Calibri"/>
              </w:rPr>
              <w:t xml:space="preserve">alutazione (Snv). Annualmente, predispone i testi della nuova prova scritta, a carattere nazionale, per verificare i livelli generali e specifici </w:t>
            </w:r>
            <w:r>
              <w:rPr>
                <w:rFonts w:ascii="Calibri" w:hAnsi="Calibri"/>
              </w:rPr>
              <w:t xml:space="preserve">di apprendimento degli studenti. </w:t>
            </w:r>
          </w:p>
          <w:p w:rsidR="00E0165C" w:rsidRPr="007C22CF" w:rsidRDefault="00E0165C" w:rsidP="00E0165C">
            <w:pPr>
              <w:pStyle w:val="Corpodeltesto21"/>
              <w:spacing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Come da Normativa Vigente, il CdC dispone ai fini dell’espletamento delle PROVE INVALSI quanto segue:</w:t>
            </w:r>
          </w:p>
          <w:p w:rsidR="00E0165C" w:rsidRPr="00B576E2" w:rsidRDefault="00B576E2" w:rsidP="00E0165C">
            <w:pPr>
              <w:pStyle w:val="Corpodeltesto21"/>
              <w:spacing w:line="240" w:lineRule="auto"/>
              <w:jc w:val="both"/>
              <w:rPr>
                <w:rFonts w:ascii="Calibri" w:hAnsi="Calibri"/>
                <w:color w:val="FF0000"/>
              </w:rPr>
            </w:pPr>
            <w:r w:rsidRPr="00B576E2">
              <w:rPr>
                <w:rFonts w:ascii="Calibri" w:hAnsi="Calibri"/>
                <w:color w:val="FF0000"/>
              </w:rPr>
              <w:t>xxxxx</w:t>
            </w:r>
          </w:p>
        </w:tc>
      </w:tr>
    </w:tbl>
    <w:p w:rsidR="00B576E2" w:rsidRPr="00B576E2" w:rsidRDefault="00B576E2" w:rsidP="00B576E2">
      <w:pPr>
        <w:rPr>
          <w:lang w:eastAsia="ar-SA"/>
        </w:rPr>
      </w:pPr>
    </w:p>
    <w:p w:rsidR="009D5FAF" w:rsidRPr="009D5FAF" w:rsidRDefault="00B576E2" w:rsidP="00B576E2">
      <w:pPr>
        <w:jc w:val="center"/>
        <w:rPr>
          <w:b/>
          <w:bCs/>
          <w:i/>
          <w:iCs/>
          <w:sz w:val="52"/>
          <w:szCs w:val="52"/>
          <w:lang w:eastAsia="ar-SA"/>
        </w:rPr>
      </w:pPr>
      <w:r>
        <w:rPr>
          <w:b/>
          <w:bCs/>
          <w:i/>
          <w:iCs/>
          <w:sz w:val="52"/>
          <w:szCs w:val="52"/>
          <w:lang w:eastAsia="ar-SA"/>
        </w:rPr>
        <w:br w:type="page"/>
      </w:r>
      <w:r w:rsidR="00BD756E">
        <w:rPr>
          <w:b/>
          <w:bCs/>
          <w:i/>
          <w:iCs/>
          <w:sz w:val="52"/>
          <w:szCs w:val="52"/>
          <w:lang w:eastAsia="ar-SA"/>
        </w:rPr>
        <w:lastRenderedPageBreak/>
        <w:t>Patto Educativo Scuola - Famiglia</w:t>
      </w:r>
    </w:p>
    <w:p w:rsidR="009D5FAF" w:rsidRPr="009D5FAF" w:rsidRDefault="009D5FAF" w:rsidP="009D5FAF">
      <w:pPr>
        <w:suppressAutoHyphens/>
        <w:spacing w:after="0" w:line="240" w:lineRule="auto"/>
        <w:jc w:val="both"/>
        <w:rPr>
          <w:i/>
          <w:sz w:val="24"/>
          <w:szCs w:val="24"/>
          <w:lang w:eastAsia="ar-SA"/>
        </w:rPr>
      </w:pPr>
      <w:r w:rsidRPr="009D5FAF">
        <w:rPr>
          <w:b/>
          <w:i/>
          <w:sz w:val="24"/>
          <w:szCs w:val="24"/>
          <w:lang w:eastAsia="ar-SA"/>
        </w:rPr>
        <w:t>La famiglia si impegna a</w:t>
      </w:r>
    </w:p>
    <w:p w:rsidR="009D5FAF" w:rsidRPr="009D5FAF" w:rsidRDefault="009D5FAF" w:rsidP="00B576E2">
      <w:pPr>
        <w:numPr>
          <w:ilvl w:val="0"/>
          <w:numId w:val="14"/>
        </w:numPr>
        <w:suppressAutoHyphens/>
        <w:spacing w:after="0" w:line="240" w:lineRule="auto"/>
        <w:ind w:hanging="383"/>
        <w:jc w:val="both"/>
        <w:rPr>
          <w:i/>
          <w:sz w:val="24"/>
          <w:szCs w:val="24"/>
          <w:lang w:eastAsia="ar-SA"/>
        </w:rPr>
      </w:pPr>
      <w:r w:rsidRPr="009D5FAF">
        <w:rPr>
          <w:i/>
          <w:sz w:val="24"/>
          <w:szCs w:val="24"/>
          <w:lang w:eastAsia="ar-SA"/>
        </w:rPr>
        <w:t xml:space="preserve">collaborare con il corpo docente, segnalando eventuali situazioni di disagio </w:t>
      </w:r>
    </w:p>
    <w:p w:rsidR="009D5FAF" w:rsidRPr="009D5FAF" w:rsidRDefault="009D5FAF" w:rsidP="00B576E2">
      <w:pPr>
        <w:numPr>
          <w:ilvl w:val="0"/>
          <w:numId w:val="14"/>
        </w:numPr>
        <w:suppressAutoHyphens/>
        <w:spacing w:after="0" w:line="240" w:lineRule="auto"/>
        <w:ind w:hanging="383"/>
        <w:jc w:val="both"/>
        <w:rPr>
          <w:i/>
          <w:sz w:val="24"/>
          <w:szCs w:val="24"/>
          <w:lang w:eastAsia="ar-SA"/>
        </w:rPr>
      </w:pPr>
      <w:r w:rsidRPr="009D5FAF">
        <w:rPr>
          <w:i/>
          <w:sz w:val="24"/>
          <w:szCs w:val="24"/>
          <w:lang w:eastAsia="ar-SA"/>
        </w:rPr>
        <w:t xml:space="preserve">sostenere la motivazione e l’impegno dell’alunno o studente nel lavoro scolastico e nel lavoro a casa </w:t>
      </w:r>
    </w:p>
    <w:p w:rsidR="009D5FAF" w:rsidRPr="009D5FAF" w:rsidRDefault="009D5FAF" w:rsidP="00B576E2">
      <w:pPr>
        <w:numPr>
          <w:ilvl w:val="0"/>
          <w:numId w:val="14"/>
        </w:numPr>
        <w:suppressAutoHyphens/>
        <w:spacing w:after="0" w:line="240" w:lineRule="auto"/>
        <w:ind w:hanging="383"/>
        <w:jc w:val="both"/>
        <w:rPr>
          <w:i/>
          <w:sz w:val="24"/>
          <w:szCs w:val="24"/>
          <w:lang w:eastAsia="ar-SA"/>
        </w:rPr>
      </w:pPr>
      <w:r w:rsidRPr="009D5FAF">
        <w:rPr>
          <w:i/>
          <w:sz w:val="24"/>
          <w:szCs w:val="24"/>
          <w:lang w:eastAsia="ar-SA"/>
        </w:rPr>
        <w:t xml:space="preserve">verificare regolarmente lo svolgimento dei compiti assegnati </w:t>
      </w:r>
    </w:p>
    <w:p w:rsidR="009D5FAF" w:rsidRPr="009D5FAF" w:rsidRDefault="009D5FAF" w:rsidP="00B576E2">
      <w:pPr>
        <w:numPr>
          <w:ilvl w:val="0"/>
          <w:numId w:val="14"/>
        </w:numPr>
        <w:suppressAutoHyphens/>
        <w:spacing w:after="0" w:line="240" w:lineRule="auto"/>
        <w:ind w:hanging="383"/>
        <w:jc w:val="both"/>
        <w:rPr>
          <w:i/>
          <w:sz w:val="24"/>
          <w:szCs w:val="24"/>
          <w:lang w:eastAsia="ar-SA"/>
        </w:rPr>
      </w:pPr>
      <w:r w:rsidRPr="009D5FAF">
        <w:rPr>
          <w:i/>
          <w:sz w:val="24"/>
          <w:szCs w:val="24"/>
          <w:lang w:eastAsia="ar-SA"/>
        </w:rPr>
        <w:t xml:space="preserve">verificare che vengano portati a scuola i materiali richiesti </w:t>
      </w:r>
    </w:p>
    <w:p w:rsidR="009D5FAF" w:rsidRPr="009D5FAF" w:rsidRDefault="009D5FAF" w:rsidP="00B576E2">
      <w:pPr>
        <w:numPr>
          <w:ilvl w:val="0"/>
          <w:numId w:val="14"/>
        </w:numPr>
        <w:suppressAutoHyphens/>
        <w:spacing w:after="0" w:line="240" w:lineRule="auto"/>
        <w:ind w:hanging="383"/>
        <w:jc w:val="both"/>
        <w:rPr>
          <w:i/>
          <w:sz w:val="24"/>
          <w:szCs w:val="24"/>
          <w:lang w:eastAsia="ar-SA"/>
        </w:rPr>
      </w:pPr>
      <w:r w:rsidRPr="009D5FAF">
        <w:rPr>
          <w:i/>
          <w:sz w:val="24"/>
          <w:szCs w:val="24"/>
          <w:lang w:eastAsia="ar-SA"/>
        </w:rPr>
        <w:t xml:space="preserve">incoraggiare l’acquisizione di un sempre maggiore grado di autonomia nella gestione dei tempi di studio, dell’impegno scolastico e delle relazioni con i docenti </w:t>
      </w:r>
    </w:p>
    <w:p w:rsidR="009D5FAF" w:rsidRPr="009D5FAF" w:rsidRDefault="009D5FAF" w:rsidP="00B576E2">
      <w:pPr>
        <w:numPr>
          <w:ilvl w:val="0"/>
          <w:numId w:val="14"/>
        </w:numPr>
        <w:suppressAutoHyphens/>
        <w:spacing w:after="0" w:line="240" w:lineRule="auto"/>
        <w:ind w:hanging="383"/>
        <w:jc w:val="both"/>
        <w:rPr>
          <w:i/>
          <w:sz w:val="24"/>
          <w:szCs w:val="24"/>
          <w:lang w:eastAsia="ar-SA"/>
        </w:rPr>
      </w:pPr>
      <w:r w:rsidRPr="009D5FAF">
        <w:rPr>
          <w:i/>
          <w:sz w:val="24"/>
          <w:szCs w:val="24"/>
          <w:lang w:eastAsia="ar-SA"/>
        </w:rPr>
        <w:t xml:space="preserve">considerare non soltanto il significato valutativo, ma anche formativo delle singole discipline </w:t>
      </w:r>
    </w:p>
    <w:p w:rsidR="009D5FAF" w:rsidRPr="009D5FAF" w:rsidRDefault="009D5FAF" w:rsidP="009D5FAF">
      <w:pPr>
        <w:suppressAutoHyphens/>
        <w:spacing w:after="0" w:line="240" w:lineRule="auto"/>
        <w:jc w:val="both"/>
        <w:rPr>
          <w:i/>
          <w:sz w:val="24"/>
          <w:szCs w:val="24"/>
          <w:lang w:eastAsia="ar-SA"/>
        </w:rPr>
      </w:pPr>
      <w:r w:rsidRPr="009D5FAF">
        <w:rPr>
          <w:b/>
          <w:i/>
          <w:sz w:val="24"/>
          <w:szCs w:val="24"/>
          <w:lang w:eastAsia="ar-SA"/>
        </w:rPr>
        <w:t>Lo studente si impegna a:</w:t>
      </w:r>
      <w:r w:rsidRPr="009D5FAF">
        <w:rPr>
          <w:i/>
          <w:sz w:val="24"/>
          <w:szCs w:val="24"/>
          <w:lang w:eastAsia="ar-SA"/>
        </w:rPr>
        <w:t xml:space="preserve"> </w:t>
      </w:r>
    </w:p>
    <w:p w:rsidR="009D5FAF" w:rsidRPr="009D5FAF" w:rsidRDefault="009D5FAF" w:rsidP="00B576E2">
      <w:pPr>
        <w:numPr>
          <w:ilvl w:val="0"/>
          <w:numId w:val="14"/>
        </w:numPr>
        <w:suppressAutoHyphens/>
        <w:spacing w:after="0" w:line="240" w:lineRule="auto"/>
        <w:ind w:hanging="383"/>
        <w:jc w:val="both"/>
        <w:rPr>
          <w:i/>
          <w:sz w:val="24"/>
          <w:szCs w:val="24"/>
          <w:lang w:eastAsia="ar-SA"/>
        </w:rPr>
      </w:pPr>
      <w:r w:rsidRPr="009D5FAF">
        <w:rPr>
          <w:i/>
          <w:sz w:val="24"/>
          <w:szCs w:val="24"/>
          <w:lang w:eastAsia="ar-SA"/>
        </w:rPr>
        <w:t xml:space="preserve">collaborare per il raggiungimento degli obiettivi prefissati  </w:t>
      </w:r>
    </w:p>
    <w:p w:rsidR="009D5FAF" w:rsidRPr="009D5FAF" w:rsidRDefault="009D5FAF" w:rsidP="00B576E2">
      <w:pPr>
        <w:numPr>
          <w:ilvl w:val="0"/>
          <w:numId w:val="14"/>
        </w:numPr>
        <w:suppressAutoHyphens/>
        <w:spacing w:after="0" w:line="240" w:lineRule="auto"/>
        <w:ind w:hanging="383"/>
        <w:jc w:val="both"/>
        <w:rPr>
          <w:i/>
          <w:sz w:val="24"/>
          <w:szCs w:val="24"/>
          <w:lang w:eastAsia="ar-SA"/>
        </w:rPr>
      </w:pPr>
      <w:r w:rsidRPr="009D5FAF">
        <w:rPr>
          <w:i/>
          <w:sz w:val="24"/>
          <w:szCs w:val="24"/>
          <w:lang w:eastAsia="ar-SA"/>
        </w:rPr>
        <w:t xml:space="preserve">chiedere aiuto quando si trova in difficoltà </w:t>
      </w:r>
    </w:p>
    <w:p w:rsidR="009D5FAF" w:rsidRPr="009D5FAF" w:rsidRDefault="009D5FAF" w:rsidP="00B576E2">
      <w:pPr>
        <w:numPr>
          <w:ilvl w:val="0"/>
          <w:numId w:val="14"/>
        </w:numPr>
        <w:suppressAutoHyphens/>
        <w:spacing w:after="0" w:line="240" w:lineRule="auto"/>
        <w:ind w:hanging="383"/>
        <w:jc w:val="both"/>
        <w:rPr>
          <w:i/>
          <w:sz w:val="24"/>
          <w:szCs w:val="24"/>
          <w:lang w:eastAsia="ar-SA"/>
        </w:rPr>
      </w:pPr>
      <w:r w:rsidRPr="009D5FAF">
        <w:rPr>
          <w:i/>
          <w:sz w:val="24"/>
          <w:szCs w:val="24"/>
          <w:lang w:eastAsia="ar-SA"/>
        </w:rPr>
        <w:t>fornire a</w:t>
      </w:r>
      <w:r>
        <w:rPr>
          <w:i/>
          <w:sz w:val="24"/>
          <w:szCs w:val="24"/>
          <w:lang w:eastAsia="ar-SA"/>
        </w:rPr>
        <w:t>i</w:t>
      </w:r>
      <w:r w:rsidRPr="009D5FAF">
        <w:rPr>
          <w:i/>
          <w:sz w:val="24"/>
          <w:szCs w:val="24"/>
          <w:lang w:eastAsia="ar-SA"/>
        </w:rPr>
        <w:t xml:space="preserve"> docenti le informazioni che possono contribuire a comprendere le proprie difficoltà e le modalità per superarle </w:t>
      </w:r>
    </w:p>
    <w:p w:rsidR="00A43415" w:rsidRPr="004F3A0E" w:rsidRDefault="00A43415" w:rsidP="00A43415">
      <w:pPr>
        <w:suppressAutoHyphens/>
        <w:spacing w:after="0" w:line="240" w:lineRule="auto"/>
        <w:jc w:val="both"/>
        <w:rPr>
          <w:b/>
          <w:i/>
          <w:sz w:val="24"/>
          <w:szCs w:val="24"/>
          <w:lang w:eastAsia="ar-SA"/>
        </w:rPr>
      </w:pP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2976"/>
        <w:gridCol w:w="3209"/>
      </w:tblGrid>
      <w:tr w:rsidR="00A43415" w:rsidRPr="00A35905" w:rsidTr="00197816">
        <w:trPr>
          <w:trHeight w:val="70"/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keepNext/>
              <w:suppressAutoHyphens/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A35905">
              <w:rPr>
                <w:b/>
                <w:sz w:val="20"/>
                <w:szCs w:val="20"/>
                <w:lang w:eastAsia="ar-SA"/>
              </w:rPr>
              <w:t>NOME DOCENTE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keepNext/>
              <w:tabs>
                <w:tab w:val="left" w:pos="195"/>
                <w:tab w:val="center" w:pos="1489"/>
              </w:tabs>
              <w:suppressAutoHyphens/>
              <w:snapToGrid w:val="0"/>
              <w:spacing w:after="0" w:line="240" w:lineRule="auto"/>
              <w:rPr>
                <w:b/>
                <w:sz w:val="20"/>
                <w:szCs w:val="20"/>
                <w:lang w:eastAsia="ar-SA"/>
              </w:rPr>
            </w:pPr>
            <w:r w:rsidRPr="00A35905">
              <w:rPr>
                <w:b/>
                <w:sz w:val="20"/>
                <w:szCs w:val="20"/>
                <w:lang w:eastAsia="ar-SA"/>
              </w:rPr>
              <w:tab/>
            </w:r>
            <w:r w:rsidRPr="00A35905">
              <w:rPr>
                <w:b/>
                <w:sz w:val="20"/>
                <w:szCs w:val="20"/>
                <w:lang w:eastAsia="ar-SA"/>
              </w:rPr>
              <w:tab/>
              <w:t>DISCIPLINA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keepNext/>
              <w:tabs>
                <w:tab w:val="left" w:pos="195"/>
                <w:tab w:val="center" w:pos="1489"/>
              </w:tabs>
              <w:suppressAutoHyphens/>
              <w:snapToGrid w:val="0"/>
              <w:spacing w:after="0" w:line="240" w:lineRule="auto"/>
              <w:rPr>
                <w:b/>
                <w:sz w:val="20"/>
                <w:szCs w:val="20"/>
                <w:lang w:eastAsia="ar-SA"/>
              </w:rPr>
            </w:pPr>
            <w:r w:rsidRPr="00A35905">
              <w:rPr>
                <w:b/>
                <w:sz w:val="20"/>
                <w:szCs w:val="20"/>
                <w:lang w:eastAsia="ar-SA"/>
              </w:rPr>
              <w:tab/>
            </w:r>
            <w:r w:rsidRPr="00A35905">
              <w:rPr>
                <w:b/>
                <w:sz w:val="20"/>
                <w:szCs w:val="20"/>
                <w:lang w:eastAsia="ar-SA"/>
              </w:rPr>
              <w:tab/>
              <w:t>FIRMA</w:t>
            </w:r>
          </w:p>
        </w:tc>
      </w:tr>
      <w:tr w:rsidR="00A43415" w:rsidRPr="00A35905" w:rsidTr="00197816">
        <w:trPr>
          <w:trHeight w:val="70"/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  <w:p w:rsidR="00A43415" w:rsidRPr="00A35905" w:rsidRDefault="00A43415" w:rsidP="00197816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A43415" w:rsidRPr="00A35905" w:rsidTr="00197816">
        <w:trPr>
          <w:trHeight w:val="70"/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A43415" w:rsidRPr="00A35905" w:rsidTr="00197816">
        <w:trPr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A43415" w:rsidRPr="00A35905" w:rsidTr="00197816">
        <w:trPr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A43415" w:rsidRPr="00A35905" w:rsidRDefault="00A43415" w:rsidP="00197816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A43415" w:rsidRPr="00A35905" w:rsidTr="00197816">
        <w:trPr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</w:p>
          <w:p w:rsidR="00A43415" w:rsidRPr="00A35905" w:rsidRDefault="00A43415" w:rsidP="00197816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A43415" w:rsidRPr="00A35905" w:rsidTr="00197816">
        <w:trPr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A43415" w:rsidRPr="00A35905" w:rsidTr="00197816">
        <w:trPr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A43415" w:rsidRPr="00F2696C" w:rsidRDefault="00A43415" w:rsidP="00F2696C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A43415" w:rsidRPr="00A35905" w:rsidTr="00197816">
        <w:trPr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A43415" w:rsidRPr="00F2696C" w:rsidRDefault="00A43415" w:rsidP="00197816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A43415" w:rsidRPr="00A35905" w:rsidTr="00197816">
        <w:trPr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F2696C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15" w:rsidRPr="00F2696C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F2696C" w:rsidRPr="00F2696C" w:rsidRDefault="00F2696C" w:rsidP="00F2696C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15" w:rsidRPr="00A35905" w:rsidRDefault="00A43415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F2696C" w:rsidRPr="00A35905" w:rsidTr="00197816">
        <w:trPr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6C" w:rsidRDefault="00F2696C" w:rsidP="00F2696C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  <w:p w:rsidR="00F2696C" w:rsidRPr="00F2696C" w:rsidRDefault="00F2696C" w:rsidP="00F2696C">
            <w:pPr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696C" w:rsidRPr="00F2696C" w:rsidRDefault="00F2696C" w:rsidP="00197816">
            <w:pPr>
              <w:suppressAutoHyphens/>
              <w:snapToGrid w:val="0"/>
              <w:spacing w:after="0" w:line="240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96C" w:rsidRPr="00A35905" w:rsidRDefault="00F2696C" w:rsidP="00197816">
            <w:pPr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:rsidR="00A43415" w:rsidRPr="00C06DFD" w:rsidRDefault="00A43415" w:rsidP="00A4341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A43415" w:rsidRDefault="00A43415" w:rsidP="00A43415">
      <w:pPr>
        <w:suppressAutoHyphens/>
        <w:spacing w:after="0" w:line="240" w:lineRule="auto"/>
        <w:jc w:val="both"/>
        <w:rPr>
          <w:bCs/>
          <w:sz w:val="24"/>
          <w:szCs w:val="24"/>
          <w:lang w:eastAsia="ar-SA"/>
        </w:rPr>
      </w:pPr>
      <w:r w:rsidRPr="00E84A47">
        <w:rPr>
          <w:bCs/>
          <w:sz w:val="24"/>
          <w:szCs w:val="24"/>
          <w:lang w:eastAsia="ar-SA"/>
        </w:rPr>
        <w:t>Visto, Letto, Approvato e Sottoscritto in tutte le sue parti dai genitori dello st</w:t>
      </w:r>
      <w:r w:rsidR="00FF13D6">
        <w:rPr>
          <w:bCs/>
          <w:sz w:val="24"/>
          <w:szCs w:val="24"/>
          <w:lang w:eastAsia="ar-SA"/>
        </w:rPr>
        <w:t>udente /essa o eventuale tutore, studente se maggiorenne.</w:t>
      </w:r>
    </w:p>
    <w:p w:rsidR="00B576E2" w:rsidRPr="00E84A47" w:rsidRDefault="00B576E2" w:rsidP="00A43415">
      <w:pPr>
        <w:suppressAutoHyphens/>
        <w:spacing w:after="0" w:line="240" w:lineRule="auto"/>
        <w:jc w:val="both"/>
        <w:rPr>
          <w:bCs/>
          <w:sz w:val="24"/>
          <w:szCs w:val="24"/>
          <w:lang w:eastAsia="ar-SA"/>
        </w:rPr>
      </w:pPr>
    </w:p>
    <w:p w:rsidR="00A43415" w:rsidRPr="00E84A47" w:rsidRDefault="00A43415" w:rsidP="00A43415">
      <w:pPr>
        <w:suppressAutoHyphens/>
        <w:spacing w:after="0" w:line="240" w:lineRule="auto"/>
        <w:rPr>
          <w:bCs/>
          <w:sz w:val="24"/>
          <w:szCs w:val="24"/>
          <w:lang w:eastAsia="ar-SA"/>
        </w:rPr>
      </w:pPr>
      <w:r w:rsidRPr="00E84A47">
        <w:rPr>
          <w:bCs/>
          <w:sz w:val="24"/>
          <w:szCs w:val="24"/>
          <w:lang w:eastAsia="ar-SA"/>
        </w:rPr>
        <w:t xml:space="preserve">Milano, lì_________                                  La Famiglia_______________________________ </w:t>
      </w:r>
    </w:p>
    <w:p w:rsidR="00B576E2" w:rsidRPr="00E93D59" w:rsidRDefault="00B576E2" w:rsidP="00B576E2">
      <w:pPr>
        <w:spacing w:after="0"/>
        <w:ind w:left="5664"/>
        <w:jc w:val="center"/>
        <w:rPr>
          <w:sz w:val="24"/>
        </w:rPr>
      </w:pPr>
    </w:p>
    <w:p w:rsidR="00B576E2" w:rsidRPr="00E93D59" w:rsidRDefault="00B576E2" w:rsidP="00B576E2">
      <w:pPr>
        <w:spacing w:after="0"/>
        <w:ind w:left="5664"/>
        <w:jc w:val="center"/>
        <w:rPr>
          <w:sz w:val="24"/>
        </w:rPr>
      </w:pPr>
      <w:r w:rsidRPr="00E93D59">
        <w:rPr>
          <w:sz w:val="24"/>
        </w:rPr>
        <w:t>La dirigente scolastica</w:t>
      </w:r>
    </w:p>
    <w:p w:rsidR="00973BAB" w:rsidRPr="007D3341" w:rsidRDefault="00B576E2" w:rsidP="00B576E2">
      <w:pPr>
        <w:spacing w:after="0"/>
        <w:ind w:left="5664"/>
        <w:jc w:val="center"/>
        <w:rPr>
          <w:rFonts w:ascii="Times New Roman" w:hAnsi="Times New Roman"/>
          <w:b/>
          <w:color w:val="000000"/>
          <w:spacing w:val="-3"/>
        </w:rPr>
      </w:pPr>
      <w:r w:rsidRPr="00E93D59">
        <w:rPr>
          <w:sz w:val="24"/>
        </w:rPr>
        <w:t>Elvira Ferrandino</w:t>
      </w:r>
    </w:p>
    <w:sectPr w:rsidR="00973BAB" w:rsidRPr="007D3341" w:rsidSect="002A3129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947" w:rsidRDefault="00AB3947" w:rsidP="00D57A82">
      <w:pPr>
        <w:spacing w:after="0" w:line="240" w:lineRule="auto"/>
      </w:pPr>
      <w:r>
        <w:separator/>
      </w:r>
    </w:p>
  </w:endnote>
  <w:endnote w:type="continuationSeparator" w:id="0">
    <w:p w:rsidR="00AB3947" w:rsidRDefault="00AB3947" w:rsidP="00D57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A82" w:rsidRDefault="00D57A82" w:rsidP="00D57A82">
    <w:pPr>
      <w:pStyle w:val="Pidipagina"/>
      <w:spacing w:after="0"/>
      <w:jc w:val="center"/>
    </w:pPr>
  </w:p>
  <w:p w:rsidR="00D57A82" w:rsidRDefault="00D57A82" w:rsidP="00D57A82">
    <w:pPr>
      <w:pStyle w:val="Pidipagina"/>
      <w:spacing w:after="0"/>
      <w:jc w:val="center"/>
    </w:pPr>
    <w:r>
      <w:t xml:space="preserve">pag. </w:t>
    </w:r>
    <w:fldSimple w:instr=" PAGE   \* MERGEFORMAT ">
      <w:r w:rsidR="006554F3">
        <w:rPr>
          <w:noProof/>
        </w:rPr>
        <w:t>1</w:t>
      </w:r>
    </w:fldSimple>
    <w:r>
      <w:t xml:space="preserve"> di </w:t>
    </w:r>
    <w:fldSimple w:instr=" NUMPAGES   \* MERGEFORMAT ">
      <w:r w:rsidR="006554F3">
        <w:rPr>
          <w:noProof/>
        </w:rPr>
        <w:t>10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947" w:rsidRDefault="00AB3947" w:rsidP="00D57A82">
      <w:pPr>
        <w:spacing w:after="0" w:line="240" w:lineRule="auto"/>
      </w:pPr>
      <w:r>
        <w:separator/>
      </w:r>
    </w:p>
  </w:footnote>
  <w:footnote w:type="continuationSeparator" w:id="0">
    <w:p w:rsidR="00AB3947" w:rsidRDefault="00AB3947" w:rsidP="00D57A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4"/>
        <w:szCs w:val="24"/>
      </w:rPr>
    </w:lvl>
  </w:abstractNum>
  <w:abstractNum w:abstractNumId="3">
    <w:nsid w:val="12C0749F"/>
    <w:multiLevelType w:val="hybridMultilevel"/>
    <w:tmpl w:val="A5509468"/>
    <w:lvl w:ilvl="0" w:tplc="E82A33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FD0C5A"/>
    <w:multiLevelType w:val="hybridMultilevel"/>
    <w:tmpl w:val="0CDA7D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845A0"/>
    <w:multiLevelType w:val="hybridMultilevel"/>
    <w:tmpl w:val="FC5E66C4"/>
    <w:lvl w:ilvl="0" w:tplc="E82A33E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3D0ABF"/>
    <w:multiLevelType w:val="multilevel"/>
    <w:tmpl w:val="ED3836AC"/>
    <w:lvl w:ilvl="0">
      <w:start w:val="1"/>
      <w:numFmt w:val="bullet"/>
      <w:lvlText w:val="□"/>
      <w:lvlJc w:val="left"/>
      <w:pPr>
        <w:ind w:left="360" w:hanging="360"/>
      </w:pPr>
      <w:rPr>
        <w:rFonts w:ascii="Arial" w:eastAsia="Arial" w:hAnsi="Arial" w:cs="Arial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vertAlign w:val="baseline"/>
      </w:rPr>
    </w:lvl>
  </w:abstractNum>
  <w:abstractNum w:abstractNumId="7">
    <w:nsid w:val="366B7009"/>
    <w:multiLevelType w:val="hybridMultilevel"/>
    <w:tmpl w:val="632639C2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0137F7"/>
    <w:multiLevelType w:val="hybridMultilevel"/>
    <w:tmpl w:val="9086E11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ECD4CA0"/>
    <w:multiLevelType w:val="hybridMultilevel"/>
    <w:tmpl w:val="37D8BB0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E45028"/>
    <w:multiLevelType w:val="multilevel"/>
    <w:tmpl w:val="C79E9B7E"/>
    <w:lvl w:ilvl="0">
      <w:start w:val="1"/>
      <w:numFmt w:val="bullet"/>
      <w:lvlText w:val="-"/>
      <w:lvlJc w:val="left"/>
      <w:pPr>
        <w:ind w:left="525" w:hanging="52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144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0" w:hanging="288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0" w:hanging="504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576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1">
    <w:nsid w:val="63270F99"/>
    <w:multiLevelType w:val="multilevel"/>
    <w:tmpl w:val="38741478"/>
    <w:lvl w:ilvl="0">
      <w:start w:val="1"/>
      <w:numFmt w:val="bullet"/>
      <w:lvlText w:val=""/>
      <w:lvlJc w:val="left"/>
      <w:pPr>
        <w:ind w:left="525" w:hanging="525"/>
      </w:pPr>
      <w:rPr>
        <w:rFonts w:ascii="Symbol" w:hAnsi="Symbol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144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0" w:hanging="288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0" w:hanging="504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576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2">
    <w:nsid w:val="7A3630EF"/>
    <w:multiLevelType w:val="hybridMultilevel"/>
    <w:tmpl w:val="1F66D95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F815378"/>
    <w:multiLevelType w:val="multilevel"/>
    <w:tmpl w:val="319E09A8"/>
    <w:lvl w:ilvl="0">
      <w:start w:val="1"/>
      <w:numFmt w:val="bullet"/>
      <w:lvlText w:val="-"/>
      <w:lvlJc w:val="left"/>
      <w:pPr>
        <w:ind w:left="525" w:hanging="525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144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0" w:hanging="288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0" w:hanging="504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576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12"/>
  </w:num>
  <w:num w:numId="6">
    <w:abstractNumId w:val="5"/>
  </w:num>
  <w:num w:numId="7">
    <w:abstractNumId w:val="3"/>
  </w:num>
  <w:num w:numId="8">
    <w:abstractNumId w:val="7"/>
  </w:num>
  <w:num w:numId="9">
    <w:abstractNumId w:val="4"/>
  </w:num>
  <w:num w:numId="10">
    <w:abstractNumId w:val="9"/>
  </w:num>
  <w:num w:numId="11">
    <w:abstractNumId w:val="6"/>
  </w:num>
  <w:num w:numId="12">
    <w:abstractNumId w:val="13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3BAB"/>
    <w:rsid w:val="00075962"/>
    <w:rsid w:val="000A423A"/>
    <w:rsid w:val="000C1CD4"/>
    <w:rsid w:val="00103593"/>
    <w:rsid w:val="00157E2C"/>
    <w:rsid w:val="00197816"/>
    <w:rsid w:val="001C710E"/>
    <w:rsid w:val="001F4F96"/>
    <w:rsid w:val="002439DC"/>
    <w:rsid w:val="00260242"/>
    <w:rsid w:val="002702B5"/>
    <w:rsid w:val="002A3129"/>
    <w:rsid w:val="002C2142"/>
    <w:rsid w:val="0035478C"/>
    <w:rsid w:val="003835CD"/>
    <w:rsid w:val="003A40DC"/>
    <w:rsid w:val="003E573B"/>
    <w:rsid w:val="003F76AC"/>
    <w:rsid w:val="004110D7"/>
    <w:rsid w:val="004165A7"/>
    <w:rsid w:val="00427367"/>
    <w:rsid w:val="004E4335"/>
    <w:rsid w:val="0058129C"/>
    <w:rsid w:val="006108F5"/>
    <w:rsid w:val="006554F3"/>
    <w:rsid w:val="006A1805"/>
    <w:rsid w:val="006A3C22"/>
    <w:rsid w:val="006A5D17"/>
    <w:rsid w:val="006B6620"/>
    <w:rsid w:val="00724891"/>
    <w:rsid w:val="007D3341"/>
    <w:rsid w:val="007E23A4"/>
    <w:rsid w:val="0086045F"/>
    <w:rsid w:val="0089498B"/>
    <w:rsid w:val="008A5437"/>
    <w:rsid w:val="008E0B1E"/>
    <w:rsid w:val="008E0F5D"/>
    <w:rsid w:val="008E79CF"/>
    <w:rsid w:val="00903466"/>
    <w:rsid w:val="00973BAB"/>
    <w:rsid w:val="009D5FAF"/>
    <w:rsid w:val="00A10587"/>
    <w:rsid w:val="00A35905"/>
    <w:rsid w:val="00A43415"/>
    <w:rsid w:val="00A505D6"/>
    <w:rsid w:val="00AA4D19"/>
    <w:rsid w:val="00AB3947"/>
    <w:rsid w:val="00AD4DC5"/>
    <w:rsid w:val="00AD7F79"/>
    <w:rsid w:val="00AE6B2B"/>
    <w:rsid w:val="00B003A5"/>
    <w:rsid w:val="00B070C2"/>
    <w:rsid w:val="00B14A9F"/>
    <w:rsid w:val="00B24953"/>
    <w:rsid w:val="00B455C7"/>
    <w:rsid w:val="00B576E2"/>
    <w:rsid w:val="00B91179"/>
    <w:rsid w:val="00BD756E"/>
    <w:rsid w:val="00BE4A1C"/>
    <w:rsid w:val="00C65FB2"/>
    <w:rsid w:val="00CF348B"/>
    <w:rsid w:val="00D57A82"/>
    <w:rsid w:val="00D91BCD"/>
    <w:rsid w:val="00DA35CB"/>
    <w:rsid w:val="00E0165C"/>
    <w:rsid w:val="00E36E64"/>
    <w:rsid w:val="00E56332"/>
    <w:rsid w:val="00E61D5A"/>
    <w:rsid w:val="00E626A0"/>
    <w:rsid w:val="00E85400"/>
    <w:rsid w:val="00EB27B9"/>
    <w:rsid w:val="00EE65B7"/>
    <w:rsid w:val="00F067BA"/>
    <w:rsid w:val="00F10458"/>
    <w:rsid w:val="00F2291B"/>
    <w:rsid w:val="00F2696C"/>
    <w:rsid w:val="00F472A9"/>
    <w:rsid w:val="00F52AB6"/>
    <w:rsid w:val="00F73C69"/>
    <w:rsid w:val="00F807DD"/>
    <w:rsid w:val="00FC3829"/>
    <w:rsid w:val="00FF1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3129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Corpodeltesto"/>
    <w:link w:val="Titolo1Carattere"/>
    <w:qFormat/>
    <w:rsid w:val="00157E2C"/>
    <w:pPr>
      <w:tabs>
        <w:tab w:val="num" w:pos="720"/>
      </w:tabs>
      <w:suppressAutoHyphens/>
      <w:spacing w:before="280" w:after="280" w:line="240" w:lineRule="auto"/>
      <w:ind w:left="720" w:hanging="360"/>
      <w:outlineLvl w:val="0"/>
    </w:pPr>
    <w:rPr>
      <w:rFonts w:ascii="Times New Roman" w:hAnsi="Times New Roman"/>
      <w:b/>
      <w:bCs/>
      <w:kern w:val="1"/>
      <w:sz w:val="48"/>
      <w:szCs w:val="48"/>
      <w:lang w:eastAsia="zh-CN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4341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A43415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3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3BAB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157E2C"/>
    <w:rPr>
      <w:rFonts w:ascii="Times New Roman" w:eastAsia="Times New Roman" w:hAnsi="Times New Roman" w:cs="Times New Roman"/>
      <w:b/>
      <w:bCs/>
      <w:kern w:val="1"/>
      <w:sz w:val="48"/>
      <w:szCs w:val="48"/>
      <w:lang w:eastAsia="zh-CN"/>
    </w:rPr>
  </w:style>
  <w:style w:type="paragraph" w:styleId="Corpodeltesto">
    <w:name w:val="Body Text"/>
    <w:basedOn w:val="Normale"/>
    <w:link w:val="CorpodeltestoCarattere"/>
    <w:rsid w:val="00157E2C"/>
    <w:pPr>
      <w:widowControl w:val="0"/>
      <w:suppressAutoHyphens/>
      <w:autoSpaceDE w:val="0"/>
      <w:spacing w:after="140" w:line="288" w:lineRule="auto"/>
    </w:pPr>
    <w:rPr>
      <w:rFonts w:ascii="Arial" w:hAnsi="Arial" w:cs="Arial"/>
      <w:sz w:val="20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157E2C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4341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A43415"/>
    <w:rPr>
      <w:rFonts w:ascii="Cambria" w:eastAsia="Times New Roman" w:hAnsi="Cambria" w:cs="Times New Roman"/>
      <w:i/>
      <w:iCs/>
      <w:color w:val="243F60"/>
    </w:rPr>
  </w:style>
  <w:style w:type="paragraph" w:styleId="Sottotitolo">
    <w:name w:val="Subtitle"/>
    <w:basedOn w:val="Normale"/>
    <w:next w:val="Corpodeltesto"/>
    <w:link w:val="SottotitoloCarattere"/>
    <w:qFormat/>
    <w:rsid w:val="00A43415"/>
    <w:pPr>
      <w:suppressAutoHyphens/>
      <w:spacing w:after="0" w:line="240" w:lineRule="auto"/>
      <w:jc w:val="center"/>
    </w:pPr>
    <w:rPr>
      <w:rFonts w:ascii="Arial" w:hAnsi="Arial" w:cs="Arial"/>
      <w:b/>
      <w:sz w:val="28"/>
      <w:szCs w:val="20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A43415"/>
    <w:rPr>
      <w:rFonts w:ascii="Arial" w:eastAsia="Times New Roman" w:hAnsi="Arial" w:cs="Arial"/>
      <w:b/>
      <w:sz w:val="28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rsid w:val="00A43415"/>
    <w:pPr>
      <w:suppressAutoHyphens/>
      <w:spacing w:after="0" w:line="240" w:lineRule="auto"/>
      <w:jc w:val="center"/>
    </w:pPr>
    <w:rPr>
      <w:rFonts w:ascii="Times New Roman" w:hAnsi="Times New Roman"/>
      <w:sz w:val="32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A43415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Corpodeltesto21">
    <w:name w:val="Corpo del testo 21"/>
    <w:basedOn w:val="Normale"/>
    <w:rsid w:val="00A43415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C3829"/>
    <w:pPr>
      <w:ind w:left="720"/>
      <w:contextualSpacing/>
    </w:pPr>
  </w:style>
  <w:style w:type="table" w:styleId="Grigliatabella">
    <w:name w:val="Table Grid"/>
    <w:basedOn w:val="Tabellanormale"/>
    <w:uiPriority w:val="59"/>
    <w:rsid w:val="00EB27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1C710E"/>
    <w:pPr>
      <w:pBdr>
        <w:top w:val="nil"/>
        <w:left w:val="nil"/>
        <w:bottom w:val="nil"/>
        <w:right w:val="nil"/>
        <w:between w:val="nil"/>
      </w:pBdr>
    </w:pPr>
    <w:rPr>
      <w:rFonts w:ascii="Times New Roman" w:hAnsi="Times New Roman"/>
      <w:color w:val="000000"/>
    </w:rPr>
  </w:style>
  <w:style w:type="paragraph" w:customStyle="1" w:styleId="Paragrafoelenco1">
    <w:name w:val="Paragrafo elenco1"/>
    <w:basedOn w:val="Normale"/>
    <w:rsid w:val="00F10458"/>
    <w:pPr>
      <w:suppressAutoHyphens/>
      <w:ind w:left="720"/>
    </w:pPr>
    <w:rPr>
      <w:rFonts w:cs="Calibri"/>
      <w:lang w:eastAsia="ar-SA"/>
    </w:rPr>
  </w:style>
  <w:style w:type="character" w:customStyle="1" w:styleId="Rimandonotaapidipagina2">
    <w:name w:val="Rimando nota a piè di pagina2"/>
    <w:basedOn w:val="Carpredefinitoparagrafo"/>
    <w:rsid w:val="00F10458"/>
    <w:rPr>
      <w:rFonts w:cs="Times New Roman"/>
      <w:vertAlign w:val="superscript"/>
    </w:rPr>
  </w:style>
  <w:style w:type="paragraph" w:customStyle="1" w:styleId="NoSpacing">
    <w:name w:val="No Spacing"/>
    <w:rsid w:val="00F10458"/>
    <w:pPr>
      <w:suppressAutoHyphens/>
    </w:pPr>
    <w:rPr>
      <w:rFonts w:cs="Calibri"/>
      <w:sz w:val="22"/>
      <w:szCs w:val="22"/>
      <w:lang w:eastAsia="ar-SA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D57A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57A82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D57A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7A8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2392</Words>
  <Characters>13639</Characters>
  <Application>Microsoft Office Word</Application>
  <DocSecurity>0</DocSecurity>
  <Lines>113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PDP Disturbi Evolutivi - Marelli - Dudovich A.S.2017-18</vt:lpstr>
    </vt:vector>
  </TitlesOfParts>
  <Company/>
  <LinksUpToDate>false</LinksUpToDate>
  <CharactersWithSpaces>16000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PDP Disturbi Evolutivi - Marelli - Dudovich A.S.2017-18</dc:title>
  <dc:subject>PDP BES II categoria DISTURBI EVOLUTIVI</dc:subject>
  <dc:creator>Funzione Strumentale GG PROCOPIO</dc:creator>
  <cp:lastModifiedBy>Vira</cp:lastModifiedBy>
  <cp:revision>2</cp:revision>
  <dcterms:created xsi:type="dcterms:W3CDTF">2018-11-19T08:02:00Z</dcterms:created>
  <dcterms:modified xsi:type="dcterms:W3CDTF">2018-11-19T08:02:00Z</dcterms:modified>
</cp:coreProperties>
</file>